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3D3F180F" w:rsidR="007F19D6" w:rsidRPr="002D75BF" w:rsidRDefault="000B2EEA" w:rsidP="007F19D6">
      <w:pPr>
        <w:spacing w:before="120"/>
        <w:rPr>
          <w:b/>
          <w:sz w:val="22"/>
          <w:szCs w:val="22"/>
        </w:rPr>
      </w:pPr>
      <w:r w:rsidRPr="002D75BF">
        <w:rPr>
          <w:rFonts w:cs="Arial"/>
          <w:b/>
          <w:bCs/>
          <w:sz w:val="22"/>
          <w:szCs w:val="22"/>
        </w:rPr>
        <w:t>Nr sprawy</w:t>
      </w:r>
      <w:r w:rsidR="000938A5" w:rsidRPr="002D75BF">
        <w:rPr>
          <w:rFonts w:cs="Arial"/>
          <w:b/>
          <w:bCs/>
          <w:sz w:val="22"/>
          <w:szCs w:val="22"/>
        </w:rPr>
        <w:t>:</w:t>
      </w:r>
      <w:r w:rsidR="00CF6CB7">
        <w:rPr>
          <w:rFonts w:cs="Arial"/>
          <w:b/>
          <w:bCs/>
          <w:sz w:val="22"/>
          <w:szCs w:val="22"/>
        </w:rPr>
        <w:t xml:space="preserve"> </w:t>
      </w:r>
      <w:r w:rsidR="00CF6CB7" w:rsidRPr="002D75BF">
        <w:rPr>
          <w:rFonts w:cstheme="minorHAnsi"/>
          <w:sz w:val="22"/>
          <w:szCs w:val="22"/>
        </w:rPr>
        <w:t>BGO-BGN.25.71.2025</w:t>
      </w:r>
    </w:p>
    <w:p w14:paraId="36DE70D8" w14:textId="77777777" w:rsidR="007F19D6" w:rsidRPr="002D75BF" w:rsidRDefault="007F19D6" w:rsidP="007F19D6">
      <w:pPr>
        <w:spacing w:before="120"/>
        <w:rPr>
          <w:rFonts w:cs="Tahoma"/>
          <w:b/>
          <w:sz w:val="22"/>
          <w:szCs w:val="22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583ED2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77777777" w:rsidR="007F19D6" w:rsidRPr="002D75BF" w:rsidRDefault="000B2EEA" w:rsidP="00901D10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2D75BF">
              <w:rPr>
                <w:i/>
                <w:sz w:val="18"/>
                <w:szCs w:val="18"/>
              </w:rPr>
              <w:t>(pieczęć firmowa lub firma 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77777777" w:rsidR="007F19D6" w:rsidRPr="002D75BF" w:rsidRDefault="000B2EEA" w:rsidP="00901D10">
            <w:pPr>
              <w:jc w:val="center"/>
              <w:rPr>
                <w:b/>
                <w:sz w:val="22"/>
                <w:szCs w:val="22"/>
              </w:rPr>
            </w:pPr>
            <w:r w:rsidRPr="002D75BF">
              <w:rPr>
                <w:b/>
                <w:sz w:val="22"/>
                <w:szCs w:val="22"/>
              </w:rPr>
              <w:t xml:space="preserve">Formularz </w:t>
            </w:r>
            <w:r w:rsidRPr="002D75BF">
              <w:rPr>
                <w:b/>
                <w:sz w:val="22"/>
                <w:szCs w:val="22"/>
              </w:rPr>
              <w:t>„OFERTA”</w:t>
            </w:r>
          </w:p>
          <w:p w14:paraId="11C2BDCA" w14:textId="77777777" w:rsidR="007F19D6" w:rsidRPr="002D75BF" w:rsidRDefault="000B2EEA" w:rsidP="00901D10">
            <w:pPr>
              <w:jc w:val="center"/>
              <w:rPr>
                <w:b/>
                <w:sz w:val="22"/>
                <w:szCs w:val="22"/>
              </w:rPr>
            </w:pPr>
            <w:r w:rsidRPr="002D75BF">
              <w:rPr>
                <w:b/>
                <w:sz w:val="22"/>
                <w:szCs w:val="22"/>
              </w:rPr>
              <w:t>WZÓR</w:t>
            </w:r>
          </w:p>
        </w:tc>
      </w:tr>
    </w:tbl>
    <w:p w14:paraId="17A9E856" w14:textId="77777777" w:rsidR="007F19D6" w:rsidRPr="002D75BF" w:rsidRDefault="007F19D6" w:rsidP="007F19D6">
      <w:pPr>
        <w:ind w:left="6372"/>
        <w:rPr>
          <w:b/>
          <w:sz w:val="22"/>
          <w:szCs w:val="22"/>
          <w:u w:val="single"/>
        </w:rPr>
      </w:pPr>
    </w:p>
    <w:p w14:paraId="6C42D905" w14:textId="77777777" w:rsidR="007F19D6" w:rsidRPr="002D75BF" w:rsidRDefault="000B2EEA" w:rsidP="007F19D6">
      <w:pPr>
        <w:spacing w:line="360" w:lineRule="auto"/>
        <w:ind w:left="6372"/>
        <w:rPr>
          <w:b/>
          <w:sz w:val="22"/>
          <w:szCs w:val="22"/>
          <w:u w:val="single"/>
        </w:rPr>
      </w:pPr>
      <w:r w:rsidRPr="002D75BF">
        <w:rPr>
          <w:b/>
          <w:sz w:val="22"/>
          <w:szCs w:val="22"/>
          <w:u w:val="single"/>
        </w:rPr>
        <w:t>Zamawiający:</w:t>
      </w:r>
    </w:p>
    <w:p w14:paraId="5B8C9458" w14:textId="77777777" w:rsidR="007F19D6" w:rsidRPr="002D75BF" w:rsidRDefault="000B2EEA" w:rsidP="007F19D6">
      <w:pPr>
        <w:spacing w:line="360" w:lineRule="auto"/>
        <w:ind w:left="6372"/>
        <w:rPr>
          <w:b/>
          <w:sz w:val="22"/>
          <w:szCs w:val="22"/>
        </w:rPr>
      </w:pPr>
      <w:r w:rsidRPr="002D75BF">
        <w:rPr>
          <w:b/>
          <w:sz w:val="22"/>
          <w:szCs w:val="22"/>
        </w:rPr>
        <w:t>Najwyższa Izba Kontroli</w:t>
      </w:r>
    </w:p>
    <w:p w14:paraId="3B23D3CD" w14:textId="77777777" w:rsidR="007F19D6" w:rsidRPr="002D75BF" w:rsidRDefault="000B2EEA" w:rsidP="007F19D6">
      <w:pPr>
        <w:spacing w:line="360" w:lineRule="auto"/>
        <w:ind w:left="6372"/>
        <w:rPr>
          <w:b/>
          <w:sz w:val="22"/>
          <w:szCs w:val="22"/>
        </w:rPr>
      </w:pPr>
      <w:r w:rsidRPr="002D75BF">
        <w:rPr>
          <w:b/>
          <w:sz w:val="22"/>
          <w:szCs w:val="22"/>
        </w:rPr>
        <w:t>ul. Filtrowa 57</w:t>
      </w:r>
    </w:p>
    <w:p w14:paraId="68814586" w14:textId="77777777" w:rsidR="007F19D6" w:rsidRPr="002D75BF" w:rsidRDefault="000B2EEA" w:rsidP="007F19D6">
      <w:pPr>
        <w:ind w:left="6372"/>
        <w:rPr>
          <w:b/>
          <w:sz w:val="22"/>
          <w:szCs w:val="22"/>
        </w:rPr>
      </w:pPr>
      <w:r w:rsidRPr="002D75BF">
        <w:rPr>
          <w:b/>
          <w:sz w:val="22"/>
          <w:szCs w:val="22"/>
        </w:rPr>
        <w:t>02 – 056 Warszawa</w:t>
      </w:r>
    </w:p>
    <w:p w14:paraId="42550EA8" w14:textId="77777777" w:rsidR="007F19D6" w:rsidRPr="002D75BF" w:rsidRDefault="007F19D6" w:rsidP="007F19D6">
      <w:pPr>
        <w:spacing w:line="360" w:lineRule="auto"/>
        <w:ind w:left="6372"/>
        <w:rPr>
          <w:b/>
          <w:sz w:val="22"/>
          <w:szCs w:val="22"/>
        </w:rPr>
      </w:pPr>
    </w:p>
    <w:p w14:paraId="542008DD" w14:textId="77777777" w:rsidR="007F19D6" w:rsidRPr="002D75BF" w:rsidRDefault="007F19D6" w:rsidP="007F19D6">
      <w:pPr>
        <w:pStyle w:val="Tekstpodstawowy"/>
        <w:jc w:val="both"/>
        <w:rPr>
          <w:b w:val="0"/>
          <w:sz w:val="22"/>
          <w:szCs w:val="22"/>
        </w:rPr>
      </w:pPr>
    </w:p>
    <w:p w14:paraId="6C00EB36" w14:textId="44662D6D" w:rsidR="007F19D6" w:rsidRPr="002D75BF" w:rsidRDefault="000B2EEA" w:rsidP="007F19D6">
      <w:pPr>
        <w:pStyle w:val="Tekstpodstawowy"/>
        <w:jc w:val="both"/>
        <w:rPr>
          <w:b w:val="0"/>
          <w:sz w:val="22"/>
          <w:szCs w:val="22"/>
        </w:rPr>
      </w:pPr>
      <w:r w:rsidRPr="002D75BF">
        <w:rPr>
          <w:b w:val="0"/>
          <w:sz w:val="22"/>
          <w:szCs w:val="22"/>
        </w:rPr>
        <w:t xml:space="preserve">Składając ofertę na </w:t>
      </w:r>
      <w:sdt>
        <w:sdtPr>
          <w:rPr>
            <w:rFonts w:cstheme="minorHAnsi"/>
            <w:b w:val="0"/>
            <w:sz w:val="22"/>
            <w:szCs w:val="22"/>
          </w:rPr>
          <w:id w:val="1719924133"/>
          <w:placeholder>
            <w:docPart w:val="E80D2DE27EA447A0AB70929AF8CF9CB9"/>
          </w:placeholder>
          <w:text/>
        </w:sdtPr>
        <w:sdtEndPr/>
        <w:sdtContent>
          <w:r w:rsidR="00CF6CB7">
            <w:rPr>
              <w:rFonts w:cstheme="minorHAnsi"/>
              <w:b w:val="0"/>
              <w:sz w:val="22"/>
              <w:szCs w:val="22"/>
            </w:rPr>
            <w:t>„</w:t>
          </w:r>
          <w:r w:rsidR="00CF6CB7" w:rsidRPr="00CF6CB7">
            <w:rPr>
              <w:rFonts w:cstheme="minorHAnsi"/>
              <w:b w:val="0"/>
              <w:sz w:val="22"/>
              <w:szCs w:val="22"/>
            </w:rPr>
            <w:t>Zaprojektowanie i wykonanie studia nagrań NIK</w:t>
          </w:r>
        </w:sdtContent>
      </w:sdt>
      <w:r w:rsidR="00CF6CB7">
        <w:rPr>
          <w:rFonts w:cstheme="minorHAnsi"/>
          <w:b w:val="0"/>
          <w:sz w:val="22"/>
          <w:szCs w:val="22"/>
        </w:rPr>
        <w:t>”</w:t>
      </w:r>
      <w:r w:rsidRPr="002D75BF">
        <w:rPr>
          <w:b w:val="0"/>
          <w:sz w:val="22"/>
          <w:szCs w:val="22"/>
        </w:rPr>
        <w:t xml:space="preserve"> </w:t>
      </w:r>
      <w:r w:rsidRPr="002D75BF">
        <w:rPr>
          <w:sz w:val="22"/>
          <w:szCs w:val="22"/>
        </w:rPr>
        <w:t>my niżej podpisani:</w:t>
      </w:r>
    </w:p>
    <w:p w14:paraId="7A4C6A27" w14:textId="77777777" w:rsidR="007F19D6" w:rsidRPr="002D75BF" w:rsidRDefault="007F19D6" w:rsidP="007F19D6">
      <w:pPr>
        <w:pStyle w:val="Tekstpodstawowywcity"/>
        <w:spacing w:line="360" w:lineRule="auto"/>
        <w:ind w:left="0"/>
        <w:rPr>
          <w:b/>
          <w:sz w:val="22"/>
          <w:szCs w:val="22"/>
        </w:rPr>
      </w:pPr>
    </w:p>
    <w:p w14:paraId="60915DF7" w14:textId="77777777" w:rsidR="007F19D6" w:rsidRPr="002D75BF" w:rsidRDefault="000B2EEA" w:rsidP="007F19D6">
      <w:pPr>
        <w:pStyle w:val="Tekstpodstawowywcity"/>
        <w:spacing w:after="0"/>
        <w:ind w:left="0"/>
        <w:rPr>
          <w:sz w:val="22"/>
          <w:szCs w:val="22"/>
        </w:rPr>
      </w:pPr>
      <w:r w:rsidRPr="002D75BF">
        <w:rPr>
          <w:b/>
          <w:sz w:val="22"/>
          <w:szCs w:val="22"/>
        </w:rPr>
        <w:t xml:space="preserve">Wykonawca 1 </w:t>
      </w:r>
      <w:r w:rsidRPr="002D75BF">
        <w:rPr>
          <w:sz w:val="22"/>
          <w:szCs w:val="22"/>
        </w:rPr>
        <w:t>.............................................................................................................................</w:t>
      </w:r>
    </w:p>
    <w:p w14:paraId="43CEBA0D" w14:textId="77777777" w:rsidR="007F19D6" w:rsidRPr="002D75BF" w:rsidRDefault="000B2EEA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2D75BF"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6CC45F15" w14:textId="77777777" w:rsidR="007F19D6" w:rsidRPr="002D75BF" w:rsidRDefault="000B2EEA" w:rsidP="007F19D6">
      <w:pPr>
        <w:pStyle w:val="Tekstpodstawowywcity"/>
        <w:spacing w:before="120"/>
        <w:ind w:left="0"/>
        <w:rPr>
          <w:sz w:val="22"/>
          <w:szCs w:val="22"/>
        </w:rPr>
      </w:pPr>
      <w:r w:rsidRPr="002D75BF">
        <w:rPr>
          <w:sz w:val="22"/>
          <w:szCs w:val="22"/>
        </w:rPr>
        <w:t xml:space="preserve">adres siedziby: ul. </w:t>
      </w:r>
      <w:r w:rsidRPr="002D75BF">
        <w:rPr>
          <w:sz w:val="22"/>
          <w:szCs w:val="22"/>
        </w:rPr>
        <w:t>........………….....................................................................................................</w:t>
      </w:r>
    </w:p>
    <w:p w14:paraId="4480AB14" w14:textId="77777777" w:rsidR="007F19D6" w:rsidRPr="002D75BF" w:rsidRDefault="000B2EEA" w:rsidP="007F19D6">
      <w:pPr>
        <w:pStyle w:val="Tekstpodstawowywcity"/>
        <w:ind w:left="0"/>
        <w:rPr>
          <w:sz w:val="22"/>
          <w:szCs w:val="22"/>
        </w:rPr>
      </w:pPr>
      <w:r w:rsidRPr="002D75BF">
        <w:rPr>
          <w:sz w:val="22"/>
          <w:szCs w:val="22"/>
        </w:rPr>
        <w:t>kod ……………… miasto …………………………………………… ………………………….</w:t>
      </w:r>
    </w:p>
    <w:p w14:paraId="17300140" w14:textId="77777777" w:rsidR="007F19D6" w:rsidRPr="002D75BF" w:rsidRDefault="000B2EEA" w:rsidP="007F19D6">
      <w:pPr>
        <w:pStyle w:val="Tekstpodstawowywcity"/>
        <w:ind w:left="0"/>
        <w:rPr>
          <w:sz w:val="22"/>
          <w:szCs w:val="22"/>
        </w:rPr>
      </w:pPr>
      <w:r w:rsidRPr="002D75BF">
        <w:rPr>
          <w:sz w:val="22"/>
          <w:szCs w:val="22"/>
        </w:rPr>
        <w:t>nr telefonów ................................................... nr faksu ....................</w:t>
      </w:r>
      <w:r w:rsidRPr="002D75BF">
        <w:rPr>
          <w:sz w:val="22"/>
          <w:szCs w:val="22"/>
        </w:rPr>
        <w:t>...........................................</w:t>
      </w:r>
    </w:p>
    <w:p w14:paraId="27ACA5B4" w14:textId="77777777" w:rsidR="007F19D6" w:rsidRPr="002D75BF" w:rsidRDefault="000B2EEA" w:rsidP="007F19D6">
      <w:pPr>
        <w:pStyle w:val="Tekstpodstawowywcity"/>
        <w:ind w:left="0"/>
        <w:rPr>
          <w:sz w:val="22"/>
          <w:szCs w:val="22"/>
        </w:rPr>
      </w:pPr>
      <w:r w:rsidRPr="002D75BF">
        <w:rPr>
          <w:sz w:val="22"/>
          <w:szCs w:val="22"/>
        </w:rPr>
        <w:t xml:space="preserve">adres email </w:t>
      </w:r>
      <w:r w:rsidRPr="002D75BF">
        <w:rPr>
          <w:i/>
          <w:sz w:val="18"/>
          <w:szCs w:val="18"/>
        </w:rPr>
        <w:t>(do kontaktów z Zamawiającym)</w:t>
      </w:r>
      <w:r w:rsidRPr="002D75BF">
        <w:rPr>
          <w:sz w:val="22"/>
          <w:szCs w:val="22"/>
        </w:rPr>
        <w:t xml:space="preserve"> ………………….. @ ..........................................</w:t>
      </w:r>
    </w:p>
    <w:p w14:paraId="255DBFBC" w14:textId="77777777" w:rsidR="007F19D6" w:rsidRPr="002D75BF" w:rsidRDefault="000B2EEA" w:rsidP="007F19D6">
      <w:pPr>
        <w:pStyle w:val="Tekstpodstawowywcity"/>
        <w:ind w:left="0"/>
        <w:rPr>
          <w:sz w:val="22"/>
          <w:szCs w:val="22"/>
        </w:rPr>
      </w:pPr>
      <w:r w:rsidRPr="002D75BF">
        <w:rPr>
          <w:sz w:val="22"/>
          <w:szCs w:val="22"/>
        </w:rPr>
        <w:t>NIP ..................................................................., REGON ……….................................</w:t>
      </w:r>
      <w:r w:rsidRPr="002D75BF">
        <w:rPr>
          <w:sz w:val="22"/>
          <w:szCs w:val="22"/>
        </w:rPr>
        <w:t>...............</w:t>
      </w:r>
    </w:p>
    <w:p w14:paraId="189164DE" w14:textId="77777777" w:rsidR="007F19D6" w:rsidRPr="002D75BF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1CD75CC3" w14:textId="77777777" w:rsidR="007F19D6" w:rsidRPr="002D75BF" w:rsidRDefault="000B2EEA" w:rsidP="007F19D6">
      <w:pPr>
        <w:pStyle w:val="Tekstpodstawowywcity"/>
        <w:spacing w:after="0"/>
        <w:ind w:left="0"/>
        <w:rPr>
          <w:sz w:val="22"/>
          <w:szCs w:val="22"/>
        </w:rPr>
      </w:pPr>
      <w:r w:rsidRPr="002D75BF">
        <w:rPr>
          <w:b/>
          <w:sz w:val="22"/>
          <w:szCs w:val="22"/>
        </w:rPr>
        <w:t xml:space="preserve">Wykonawca 2 * </w:t>
      </w:r>
      <w:r w:rsidRPr="002D75BF">
        <w:rPr>
          <w:sz w:val="22"/>
          <w:szCs w:val="22"/>
        </w:rPr>
        <w:t>……....................................................................................................................</w:t>
      </w:r>
    </w:p>
    <w:p w14:paraId="0D0E5C97" w14:textId="77777777" w:rsidR="007F19D6" w:rsidRPr="002D75BF" w:rsidRDefault="000B2EEA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2D75BF"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7B02C5B9" w14:textId="77777777" w:rsidR="007F19D6" w:rsidRPr="002D75BF" w:rsidRDefault="000B2EEA" w:rsidP="007F19D6">
      <w:pPr>
        <w:pStyle w:val="Tekstpodstawowywcity"/>
        <w:ind w:left="0"/>
        <w:rPr>
          <w:sz w:val="22"/>
          <w:szCs w:val="22"/>
        </w:rPr>
      </w:pPr>
      <w:r w:rsidRPr="002D75BF">
        <w:rPr>
          <w:sz w:val="22"/>
          <w:szCs w:val="22"/>
        </w:rPr>
        <w:t xml:space="preserve">adres siedziby: ul. </w:t>
      </w:r>
      <w:r w:rsidRPr="002D75BF">
        <w:rPr>
          <w:sz w:val="22"/>
          <w:szCs w:val="22"/>
        </w:rPr>
        <w:t>........…………................................................................................................................</w:t>
      </w:r>
    </w:p>
    <w:p w14:paraId="3468453E" w14:textId="77777777" w:rsidR="007F19D6" w:rsidRPr="002D75BF" w:rsidRDefault="000B2EEA" w:rsidP="007F19D6">
      <w:pPr>
        <w:pStyle w:val="Tekstpodstawowywcity"/>
        <w:ind w:left="0"/>
        <w:rPr>
          <w:sz w:val="22"/>
          <w:szCs w:val="22"/>
        </w:rPr>
      </w:pPr>
      <w:r w:rsidRPr="002D75BF">
        <w:rPr>
          <w:sz w:val="22"/>
          <w:szCs w:val="22"/>
        </w:rPr>
        <w:t xml:space="preserve">kod ……………… miasto ……………………………………………… </w:t>
      </w:r>
    </w:p>
    <w:p w14:paraId="1F3518E4" w14:textId="77777777" w:rsidR="007F19D6" w:rsidRPr="002D75BF" w:rsidRDefault="000B2EEA" w:rsidP="007F19D6">
      <w:pPr>
        <w:pStyle w:val="Tekstpodstawowywcity"/>
        <w:ind w:left="0"/>
        <w:rPr>
          <w:sz w:val="22"/>
          <w:szCs w:val="22"/>
        </w:rPr>
      </w:pPr>
      <w:r w:rsidRPr="002D75BF">
        <w:rPr>
          <w:sz w:val="22"/>
          <w:szCs w:val="22"/>
        </w:rPr>
        <w:t>nr telefonów ................................................... nr faksu ...................</w:t>
      </w:r>
      <w:r w:rsidRPr="002D75BF">
        <w:rPr>
          <w:sz w:val="22"/>
          <w:szCs w:val="22"/>
        </w:rPr>
        <w:t>............................................</w:t>
      </w:r>
    </w:p>
    <w:p w14:paraId="5308B39A" w14:textId="77777777" w:rsidR="007F19D6" w:rsidRPr="002D75BF" w:rsidRDefault="000B2EEA" w:rsidP="007F19D6">
      <w:pPr>
        <w:pStyle w:val="Tekstpodstawowywcity"/>
        <w:ind w:left="0"/>
        <w:rPr>
          <w:sz w:val="22"/>
          <w:szCs w:val="22"/>
        </w:rPr>
      </w:pPr>
      <w:r w:rsidRPr="002D75BF">
        <w:rPr>
          <w:sz w:val="22"/>
          <w:szCs w:val="22"/>
        </w:rPr>
        <w:t xml:space="preserve">adres email </w:t>
      </w:r>
      <w:r w:rsidRPr="002D75BF">
        <w:rPr>
          <w:i/>
          <w:sz w:val="18"/>
          <w:szCs w:val="18"/>
        </w:rPr>
        <w:t>(do kontaktów z Zamawiającym)</w:t>
      </w:r>
      <w:r w:rsidRPr="002D75BF">
        <w:rPr>
          <w:sz w:val="22"/>
          <w:szCs w:val="22"/>
        </w:rPr>
        <w:t xml:space="preserve"> ………………….. @ ..........................................</w:t>
      </w:r>
    </w:p>
    <w:p w14:paraId="0FDEED72" w14:textId="77777777" w:rsidR="007F19D6" w:rsidRPr="002D75BF" w:rsidRDefault="000B2EEA" w:rsidP="007F19D6">
      <w:pPr>
        <w:pStyle w:val="Tekstpodstawowywcity"/>
        <w:ind w:left="0"/>
        <w:rPr>
          <w:sz w:val="22"/>
          <w:szCs w:val="22"/>
        </w:rPr>
      </w:pPr>
      <w:r w:rsidRPr="002D75BF">
        <w:rPr>
          <w:sz w:val="22"/>
          <w:szCs w:val="22"/>
        </w:rPr>
        <w:t>NIP ..................................................................., REGON .………...............................</w:t>
      </w:r>
      <w:r w:rsidRPr="002D75BF">
        <w:rPr>
          <w:sz w:val="22"/>
          <w:szCs w:val="22"/>
        </w:rPr>
        <w:t>................</w:t>
      </w:r>
    </w:p>
    <w:p w14:paraId="7647E15D" w14:textId="77777777" w:rsidR="007F19D6" w:rsidRPr="002D75BF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3E9D9A68" w14:textId="77777777" w:rsidR="007F19D6" w:rsidRPr="002D75BF" w:rsidRDefault="000B2EEA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2D75BF">
        <w:rPr>
          <w:b/>
          <w:sz w:val="22"/>
          <w:szCs w:val="22"/>
        </w:rPr>
        <w:t>Pełnomocnik *</w:t>
      </w:r>
      <w:r w:rsidRPr="002D75BF">
        <w:rPr>
          <w:sz w:val="22"/>
          <w:szCs w:val="22"/>
        </w:rPr>
        <w:t xml:space="preserve"> </w:t>
      </w:r>
      <w:r w:rsidRPr="002D75BF">
        <w:rPr>
          <w:bCs/>
          <w:sz w:val="22"/>
          <w:szCs w:val="22"/>
        </w:rPr>
        <w:t>do</w:t>
      </w:r>
      <w:r w:rsidRPr="002D75BF">
        <w:rPr>
          <w:sz w:val="22"/>
          <w:szCs w:val="22"/>
        </w:rPr>
        <w:t xml:space="preserve"> </w:t>
      </w:r>
      <w:r w:rsidRPr="002D75BF">
        <w:rPr>
          <w:bCs/>
          <w:sz w:val="22"/>
          <w:szCs w:val="22"/>
        </w:rPr>
        <w:t xml:space="preserve">reprezentowania Wykonawców wspólnie ubiegających się o udzielenie zamówienia  </w:t>
      </w:r>
    </w:p>
    <w:p w14:paraId="3F3957BB" w14:textId="77777777" w:rsidR="007F19D6" w:rsidRPr="002D75BF" w:rsidRDefault="000B2EEA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2D75BF">
        <w:rPr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15E77382" w14:textId="77777777" w:rsidR="007F19D6" w:rsidRPr="002D75BF" w:rsidRDefault="000B2EEA" w:rsidP="007F19D6">
      <w:pPr>
        <w:pStyle w:val="Tekstpodstawowywcity"/>
        <w:ind w:left="0"/>
        <w:rPr>
          <w:sz w:val="22"/>
          <w:szCs w:val="22"/>
        </w:rPr>
      </w:pPr>
      <w:r w:rsidRPr="002D75BF">
        <w:rPr>
          <w:sz w:val="22"/>
          <w:szCs w:val="22"/>
        </w:rPr>
        <w:t>adres siedziby: ul.</w:t>
      </w:r>
      <w:r w:rsidRPr="002D75BF">
        <w:rPr>
          <w:sz w:val="22"/>
          <w:szCs w:val="22"/>
        </w:rPr>
        <w:t xml:space="preserve"> ........…………................................................................................................................</w:t>
      </w:r>
    </w:p>
    <w:p w14:paraId="6B46FC25" w14:textId="77777777" w:rsidR="007F19D6" w:rsidRPr="002D75BF" w:rsidRDefault="000B2EEA" w:rsidP="007F19D6">
      <w:pPr>
        <w:pStyle w:val="Tekstpodstawowywcity"/>
        <w:ind w:left="0"/>
        <w:rPr>
          <w:sz w:val="22"/>
          <w:szCs w:val="22"/>
        </w:rPr>
      </w:pPr>
      <w:r w:rsidRPr="002D75BF">
        <w:rPr>
          <w:sz w:val="22"/>
          <w:szCs w:val="22"/>
        </w:rPr>
        <w:t xml:space="preserve">kod ……………… miasto ……………………………………………… </w:t>
      </w:r>
    </w:p>
    <w:p w14:paraId="1D4400F1" w14:textId="77777777" w:rsidR="007F19D6" w:rsidRPr="002D75BF" w:rsidRDefault="000B2EEA" w:rsidP="007F19D6">
      <w:pPr>
        <w:pStyle w:val="Tekstpodstawowywcity"/>
        <w:ind w:left="0"/>
        <w:rPr>
          <w:sz w:val="22"/>
          <w:szCs w:val="22"/>
        </w:rPr>
      </w:pPr>
      <w:r w:rsidRPr="002D75BF">
        <w:rPr>
          <w:sz w:val="22"/>
          <w:szCs w:val="22"/>
        </w:rPr>
        <w:t>nr telefonów ................................................... nr faksu ..................</w:t>
      </w:r>
      <w:r w:rsidRPr="002D75BF">
        <w:rPr>
          <w:sz w:val="22"/>
          <w:szCs w:val="22"/>
        </w:rPr>
        <w:t>.............................................</w:t>
      </w:r>
    </w:p>
    <w:p w14:paraId="54E4EDCC" w14:textId="77777777" w:rsidR="007F19D6" w:rsidRPr="002D75BF" w:rsidRDefault="000B2EEA" w:rsidP="007F19D6">
      <w:pPr>
        <w:pStyle w:val="Tekstpodstawowywcity"/>
        <w:ind w:left="0"/>
        <w:rPr>
          <w:sz w:val="22"/>
          <w:szCs w:val="22"/>
        </w:rPr>
      </w:pPr>
      <w:r w:rsidRPr="002D75BF">
        <w:rPr>
          <w:sz w:val="22"/>
          <w:szCs w:val="22"/>
        </w:rPr>
        <w:t xml:space="preserve">adres email </w:t>
      </w:r>
      <w:r w:rsidRPr="002D75BF">
        <w:rPr>
          <w:i/>
          <w:sz w:val="18"/>
          <w:szCs w:val="18"/>
        </w:rPr>
        <w:t>(do kontaktów z Zamawiającym)</w:t>
      </w:r>
      <w:r w:rsidRPr="002D75BF">
        <w:rPr>
          <w:sz w:val="22"/>
          <w:szCs w:val="22"/>
        </w:rPr>
        <w:t xml:space="preserve"> ………………….. @ ..........................................</w:t>
      </w:r>
    </w:p>
    <w:p w14:paraId="6D83998D" w14:textId="77777777" w:rsidR="007F19D6" w:rsidRPr="002D75BF" w:rsidRDefault="000B2EEA" w:rsidP="007F19D6">
      <w:pPr>
        <w:pStyle w:val="Tekstpodstawowywcity"/>
        <w:spacing w:line="360" w:lineRule="auto"/>
        <w:ind w:left="0"/>
        <w:rPr>
          <w:sz w:val="22"/>
          <w:szCs w:val="22"/>
        </w:rPr>
      </w:pPr>
      <w:r w:rsidRPr="002D75BF">
        <w:rPr>
          <w:sz w:val="22"/>
          <w:szCs w:val="22"/>
        </w:rPr>
        <w:t>NIP ..................................................................., REGON ………...............................</w:t>
      </w:r>
      <w:r w:rsidRPr="002D75BF">
        <w:rPr>
          <w:sz w:val="22"/>
          <w:szCs w:val="22"/>
        </w:rPr>
        <w:t>.................</w:t>
      </w:r>
    </w:p>
    <w:p w14:paraId="6CA6AC62" w14:textId="77777777" w:rsidR="007F19D6" w:rsidRPr="002D75BF" w:rsidRDefault="000B2EEA" w:rsidP="007F19D6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2D75BF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2D75BF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wspólnie ubiegający się o udzielenie zamówienia (np. spółki cywilne)</w:t>
      </w:r>
    </w:p>
    <w:p w14:paraId="513016AC" w14:textId="77777777" w:rsidR="007F19D6" w:rsidRPr="002D75BF" w:rsidRDefault="000B2EEA" w:rsidP="007F19D6">
      <w:pPr>
        <w:spacing w:after="200" w:line="276" w:lineRule="auto"/>
        <w:rPr>
          <w:b/>
          <w:bCs/>
          <w:sz w:val="22"/>
          <w:szCs w:val="22"/>
        </w:rPr>
      </w:pPr>
      <w:r w:rsidRPr="002D75BF">
        <w:rPr>
          <w:b/>
          <w:bCs/>
          <w:sz w:val="22"/>
          <w:szCs w:val="22"/>
        </w:rPr>
        <w:br w:type="page"/>
      </w:r>
    </w:p>
    <w:p w14:paraId="3CE2B40E" w14:textId="77777777" w:rsidR="007F19D6" w:rsidRPr="002D75BF" w:rsidRDefault="000B2EEA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2D75BF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2D75BF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Zapytania ofertowego.</w:t>
      </w:r>
    </w:p>
    <w:p w14:paraId="60224251" w14:textId="77777777" w:rsidR="007F19D6" w:rsidRPr="002D75BF" w:rsidRDefault="000B2EEA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2D75BF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2D75BF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2D75BF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D571756" w14:textId="77777777" w:rsidR="007F19D6" w:rsidRPr="002D75BF" w:rsidRDefault="000B2EEA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2D75BF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2D75BF">
        <w:rPr>
          <w:rFonts w:ascii="Arial Narrow" w:hAnsi="Arial Narrow" w:cs="Times New Roman"/>
          <w:sz w:val="22"/>
          <w:szCs w:val="22"/>
        </w:rPr>
        <w:t xml:space="preserve"> wykonanie przedmio</w:t>
      </w:r>
      <w:r w:rsidRPr="002D75BF">
        <w:rPr>
          <w:rFonts w:ascii="Arial Narrow" w:hAnsi="Arial Narrow" w:cs="Times New Roman"/>
          <w:sz w:val="22"/>
          <w:szCs w:val="22"/>
        </w:rPr>
        <w:t xml:space="preserve">tu zamówienia za następującą cenę ofertową ……………….. zł netto + …..….. zł podatku VAT, tj. .............................. zł brutto </w:t>
      </w:r>
      <w:r w:rsidRPr="002D75BF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2D75BF">
        <w:rPr>
          <w:rFonts w:ascii="Arial Narrow" w:hAnsi="Arial Narrow" w:cs="Times New Roman"/>
          <w:sz w:val="22"/>
          <w:szCs w:val="22"/>
        </w:rPr>
        <w:t>.</w:t>
      </w:r>
    </w:p>
    <w:p w14:paraId="31270606" w14:textId="77777777" w:rsidR="007F19D6" w:rsidRPr="002D75BF" w:rsidRDefault="000B2EEA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2D75BF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2D75BF">
        <w:rPr>
          <w:rFonts w:ascii="Arial Narrow" w:hAnsi="Arial Narrow"/>
          <w:b/>
          <w:sz w:val="22"/>
          <w:szCs w:val="22"/>
        </w:rPr>
        <w:t xml:space="preserve">, </w:t>
      </w:r>
      <w:r w:rsidRPr="002D75BF">
        <w:rPr>
          <w:rFonts w:ascii="Arial Narrow" w:hAnsi="Arial Narrow"/>
          <w:sz w:val="22"/>
          <w:szCs w:val="22"/>
        </w:rPr>
        <w:t>że do wyliczenia ceny ofertowej brutto zastosowaliśm</w:t>
      </w:r>
      <w:r w:rsidRPr="002D75BF">
        <w:rPr>
          <w:rFonts w:ascii="Arial Narrow" w:hAnsi="Arial Narrow"/>
          <w:sz w:val="22"/>
          <w:szCs w:val="22"/>
        </w:rPr>
        <w:t xml:space="preserve">y właściwą, aktualnie obowiązującą w przepisach prawa, stawkę podatku od towarów i usług (VAT). </w:t>
      </w:r>
    </w:p>
    <w:p w14:paraId="411EEE78" w14:textId="7E6C3625" w:rsidR="007F19D6" w:rsidRPr="002D75BF" w:rsidRDefault="000B2EEA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2D75BF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2D75BF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2D75BF">
        <w:rPr>
          <w:rFonts w:ascii="Arial Narrow" w:hAnsi="Arial Narrow" w:cs="Times New Roman"/>
          <w:sz w:val="22"/>
          <w:szCs w:val="22"/>
        </w:rPr>
        <w:t>że ł</w:t>
      </w:r>
      <w:r w:rsidRPr="002D75BF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2D75BF">
        <w:rPr>
          <w:rFonts w:ascii="Arial Narrow" w:hAnsi="Arial Narrow" w:cs="Times New Roman"/>
          <w:sz w:val="22"/>
          <w:szCs w:val="22"/>
        </w:rPr>
        <w:t xml:space="preserve"> </w:t>
      </w:r>
      <w:r w:rsidRPr="002D75BF">
        <w:rPr>
          <w:rFonts w:ascii="Arial Narrow" w:hAnsi="Arial Narrow"/>
          <w:sz w:val="22"/>
          <w:szCs w:val="22"/>
        </w:rPr>
        <w:t xml:space="preserve">nie będzie podlegała zmianie w czasie trwania umowy i </w:t>
      </w:r>
      <w:r w:rsidRPr="002D75BF">
        <w:rPr>
          <w:rFonts w:ascii="Arial Narrow" w:hAnsi="Arial Narrow"/>
          <w:sz w:val="22"/>
          <w:szCs w:val="22"/>
        </w:rPr>
        <w:t xml:space="preserve">obejmuje wszelkie koszty Wykonawcy związane z realizacją przedmiotu zamówienia w terminie lub w okresie wskazanym w </w:t>
      </w:r>
      <w:r w:rsidRPr="002D75BF">
        <w:rPr>
          <w:rFonts w:ascii="Arial Narrow" w:hAnsi="Arial Narrow" w:cs="Times New Roman"/>
          <w:sz w:val="22"/>
          <w:szCs w:val="22"/>
        </w:rPr>
        <w:t>Zapytaniu ofertowym</w:t>
      </w:r>
      <w:r w:rsidRPr="002D75BF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5AAF46B6" w14:textId="77777777" w:rsidR="007F19D6" w:rsidRPr="002D75BF" w:rsidRDefault="000B2EEA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2D75BF">
        <w:rPr>
          <w:rFonts w:ascii="Arial Narrow" w:hAnsi="Arial Narrow" w:cs="Times New Roman"/>
          <w:b/>
          <w:caps/>
          <w:sz w:val="22"/>
          <w:szCs w:val="22"/>
        </w:rPr>
        <w:t>ZAM</w:t>
      </w:r>
      <w:r w:rsidRPr="002D75BF">
        <w:rPr>
          <w:rFonts w:ascii="Arial Narrow" w:hAnsi="Arial Narrow" w:cs="Times New Roman"/>
          <w:b/>
          <w:caps/>
          <w:sz w:val="22"/>
          <w:szCs w:val="22"/>
        </w:rPr>
        <w:t>ÓWIENIE</w:t>
      </w:r>
      <w:r w:rsidRPr="002D75BF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2D75BF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11389B26" w14:textId="77777777" w:rsidR="007F19D6" w:rsidRPr="002D75BF" w:rsidRDefault="000B2EEA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2D75BF">
        <w:rPr>
          <w:rFonts w:ascii="Arial Narrow" w:hAnsi="Arial Narrow" w:cs="Times New Roman"/>
          <w:sz w:val="22"/>
          <w:szCs w:val="22"/>
        </w:rPr>
        <w:t xml:space="preserve">………………………………………........……………. </w:t>
      </w:r>
      <w:r w:rsidRPr="002D75BF">
        <w:rPr>
          <w:rFonts w:ascii="Arial Narrow" w:hAnsi="Arial Narrow" w:cs="Times New Roman"/>
          <w:i/>
          <w:sz w:val="18"/>
          <w:szCs w:val="18"/>
        </w:rPr>
        <w:t>(firma podwykonawcy, zakres prac, które będzie wykonywać podwykonawca)</w:t>
      </w:r>
      <w:r w:rsidRPr="002D75BF">
        <w:rPr>
          <w:rFonts w:ascii="Arial Narrow" w:hAnsi="Arial Narrow" w:cs="Times New Roman"/>
          <w:sz w:val="22"/>
          <w:szCs w:val="22"/>
        </w:rPr>
        <w:t>,</w:t>
      </w:r>
    </w:p>
    <w:p w14:paraId="43A4AAEA" w14:textId="77777777" w:rsidR="007F19D6" w:rsidRPr="002D75BF" w:rsidRDefault="000B2EEA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2D75BF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2D75BF">
        <w:rPr>
          <w:rFonts w:ascii="Arial Narrow" w:hAnsi="Arial Narrow" w:cs="Times New Roman"/>
          <w:i/>
          <w:sz w:val="18"/>
          <w:szCs w:val="18"/>
        </w:rPr>
        <w:t>(firma podwykonawcy, zakres prac, które będzie wykonywać podwykonawca)</w:t>
      </w:r>
      <w:r w:rsidRPr="002D75BF">
        <w:rPr>
          <w:rFonts w:ascii="Arial Narrow" w:hAnsi="Arial Narrow" w:cs="Times New Roman"/>
          <w:sz w:val="22"/>
          <w:szCs w:val="22"/>
        </w:rPr>
        <w:t>.</w:t>
      </w:r>
    </w:p>
    <w:p w14:paraId="1F3DAFFF" w14:textId="77777777" w:rsidR="007F19D6" w:rsidRPr="002D75BF" w:rsidRDefault="000B2EEA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2D75BF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2D75BF">
        <w:rPr>
          <w:rFonts w:ascii="Arial Narrow" w:hAnsi="Arial Narrow" w:cs="Times New Roman"/>
          <w:sz w:val="22"/>
          <w:szCs w:val="22"/>
        </w:rPr>
        <w:t xml:space="preserve">że zapoznaliśmy się ze wzorem umowy stanowiącym załącznik nr ..... do Zapytania ofertowego </w:t>
      </w:r>
      <w:r w:rsidRPr="002D75BF">
        <w:rPr>
          <w:rFonts w:ascii="Arial Narrow" w:hAnsi="Arial Narrow" w:cs="Times New Roman"/>
          <w:sz w:val="22"/>
          <w:szCs w:val="22"/>
        </w:rPr>
        <w:br/>
        <w:t>i zobowiązujemy się, w przypadku uznania naszej oferty</w:t>
      </w:r>
      <w:r w:rsidRPr="002D75BF">
        <w:rPr>
          <w:rFonts w:ascii="Arial Narrow" w:hAnsi="Arial Narrow" w:cs="Times New Roman"/>
          <w:sz w:val="22"/>
          <w:szCs w:val="22"/>
        </w:rPr>
        <w:t xml:space="preserve"> za najkorzystniejszą, do zawarcia umowy zgodnej z jej treścią, </w:t>
      </w:r>
      <w:r w:rsidRPr="002D75BF">
        <w:rPr>
          <w:rFonts w:ascii="Arial Narrow" w:hAnsi="Arial Narrow" w:cs="Times New Roman"/>
          <w:sz w:val="22"/>
          <w:szCs w:val="22"/>
        </w:rPr>
        <w:br/>
        <w:t>w miejscu i terminie wyznaczonym przez Zamawiającego.</w:t>
      </w:r>
    </w:p>
    <w:p w14:paraId="1C958D13" w14:textId="77777777" w:rsidR="007F19D6" w:rsidRPr="002D75BF" w:rsidRDefault="000B2EEA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2D75BF">
        <w:rPr>
          <w:rFonts w:ascii="Arial Narrow" w:hAnsi="Arial Narrow"/>
          <w:b/>
          <w:sz w:val="22"/>
          <w:szCs w:val="22"/>
        </w:rPr>
        <w:t xml:space="preserve">OŚWIADCZAMY, </w:t>
      </w:r>
      <w:r w:rsidRPr="002D75BF">
        <w:rPr>
          <w:rFonts w:ascii="Arial Narrow" w:hAnsi="Arial Narrow"/>
          <w:sz w:val="22"/>
          <w:szCs w:val="22"/>
        </w:rPr>
        <w:t>że jesteśmy związani ofertą przez okres wskazany w Zapytaniu ofertowym, który rozpoczyna się wraz z dniem składania ofert.</w:t>
      </w:r>
    </w:p>
    <w:p w14:paraId="3051D7A9" w14:textId="77777777" w:rsidR="007F19D6" w:rsidRPr="002D75BF" w:rsidRDefault="000B2EEA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2D75BF">
        <w:rPr>
          <w:rFonts w:ascii="Arial Narrow" w:hAnsi="Arial Narrow"/>
          <w:sz w:val="22"/>
          <w:szCs w:val="22"/>
        </w:rPr>
        <w:t>O</w:t>
      </w:r>
      <w:r w:rsidRPr="002D75BF">
        <w:rPr>
          <w:rFonts w:ascii="Arial Narrow" w:hAnsi="Arial Narrow"/>
          <w:sz w:val="22"/>
          <w:szCs w:val="22"/>
        </w:rPr>
        <w:t xml:space="preserve">świadczamy, że nie podlegamy wykluczeniu </w:t>
      </w:r>
      <w:r w:rsidRPr="002D75BF">
        <w:rPr>
          <w:rFonts w:ascii="Arial Narrow" w:hAnsi="Arial Narrow"/>
          <w:b/>
          <w:bCs/>
          <w:sz w:val="22"/>
          <w:szCs w:val="22"/>
        </w:rPr>
        <w:t>z przedmiotowego postępowania</w:t>
      </w:r>
      <w:r w:rsidRPr="002D75BF"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</w:t>
      </w:r>
      <w:r w:rsidRPr="002D75BF">
        <w:rPr>
          <w:rFonts w:ascii="Arial Narrow" w:hAnsi="Arial Narrow"/>
          <w:sz w:val="22"/>
          <w:szCs w:val="22"/>
        </w:rPr>
        <w:t xml:space="preserve">raz służących ochronie bezpieczeństwa narodowego </w:t>
      </w:r>
      <w:r w:rsidRPr="002D75BF">
        <w:rPr>
          <w:rFonts w:ascii="Arial Narrow" w:hAnsi="Arial Narrow" w:cs="Times New Roman"/>
          <w:sz w:val="22"/>
          <w:szCs w:val="22"/>
        </w:rPr>
        <w:t>(Dz.U. z 2023 r. poz. 1497, ze zm.).</w:t>
      </w:r>
    </w:p>
    <w:p w14:paraId="4ECB4C5B" w14:textId="77777777" w:rsidR="007F19D6" w:rsidRPr="002D75BF" w:rsidRDefault="000B2EEA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2D75BF">
        <w:rPr>
          <w:rFonts w:ascii="Arial Narrow" w:hAnsi="Arial Narrow" w:cs="Times New Roman"/>
          <w:b/>
          <w:sz w:val="22"/>
          <w:szCs w:val="22"/>
        </w:rPr>
        <w:t xml:space="preserve">OŚWIADCZAMY </w:t>
      </w:r>
      <w:r w:rsidRPr="002D75BF">
        <w:rPr>
          <w:rFonts w:ascii="Arial Narrow" w:hAnsi="Arial Narrow" w:cs="Arial"/>
          <w:sz w:val="22"/>
        </w:rPr>
        <w:t>, że wypełniliśmy obowiązki informacyjne przewidziane w pkt XIII Zapytania ofertowego oraz w art. 13 lub art. 14 ogólnego rozporządzenia o ochronie danych (RO</w:t>
      </w:r>
      <w:r w:rsidRPr="002D75BF">
        <w:rPr>
          <w:rFonts w:ascii="Arial Narrow" w:hAnsi="Arial Narrow" w:cs="Arial"/>
          <w:sz w:val="22"/>
        </w:rPr>
        <w:t>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 w:rsidRPr="002D75BF">
        <w:rPr>
          <w:rFonts w:ascii="Arial Narrow" w:hAnsi="Arial Narrow" w:cs="Times New Roman"/>
          <w:b/>
          <w:sz w:val="22"/>
          <w:szCs w:val="22"/>
        </w:rPr>
        <w:t>.</w:t>
      </w:r>
    </w:p>
    <w:p w14:paraId="683D105B" w14:textId="77777777" w:rsidR="007F19D6" w:rsidRPr="002D75BF" w:rsidRDefault="000B2EEA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2D75BF">
        <w:rPr>
          <w:rFonts w:ascii="Arial Narrow" w:hAnsi="Arial Narrow" w:cs="Times New Roman"/>
          <w:b/>
          <w:sz w:val="22"/>
          <w:szCs w:val="22"/>
        </w:rPr>
        <w:t>WSZELKĄ KORE</w:t>
      </w:r>
      <w:r w:rsidRPr="002D75BF">
        <w:rPr>
          <w:rFonts w:ascii="Arial Narrow" w:hAnsi="Arial Narrow" w:cs="Times New Roman"/>
          <w:b/>
          <w:sz w:val="22"/>
          <w:szCs w:val="22"/>
        </w:rPr>
        <w:t xml:space="preserve">SPONDENCJĘ </w:t>
      </w:r>
      <w:r w:rsidRPr="002D75BF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09A94FF9" w14:textId="77777777" w:rsidR="007F19D6" w:rsidRPr="002D75BF" w:rsidRDefault="000B2EEA" w:rsidP="007F19D6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2D75BF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3F6DBFED" w14:textId="77777777" w:rsidR="007F19D6" w:rsidRPr="002D75BF" w:rsidRDefault="000B2EEA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2D75BF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2D75BF">
        <w:rPr>
          <w:rFonts w:ascii="Arial Narrow" w:hAnsi="Arial Narrow" w:cs="Times New Roman"/>
          <w:sz w:val="22"/>
          <w:szCs w:val="22"/>
        </w:rPr>
        <w:t>upoważnioną do kontaktów w sprawie zamówienia jest …………………………………………………………………</w:t>
      </w:r>
    </w:p>
    <w:p w14:paraId="7068B0F9" w14:textId="77777777" w:rsidR="007F19D6" w:rsidRPr="002D75BF" w:rsidRDefault="000B2EEA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2D75BF">
        <w:rPr>
          <w:rFonts w:ascii="Arial Narrow" w:hAnsi="Arial Narrow" w:cs="Times New Roman"/>
          <w:sz w:val="22"/>
          <w:szCs w:val="22"/>
          <w:lang w:val="nb-NO"/>
        </w:rPr>
        <w:t xml:space="preserve">adres e-mail: </w:t>
      </w:r>
      <w:r w:rsidRPr="002D75BF">
        <w:rPr>
          <w:rFonts w:ascii="Arial Narrow" w:hAnsi="Arial Narrow" w:cs="Times New Roman"/>
          <w:sz w:val="22"/>
          <w:szCs w:val="22"/>
          <w:lang w:val="nb-NO"/>
        </w:rPr>
        <w:t>…………….....………………, telefon nr: ………………………………..</w:t>
      </w:r>
    </w:p>
    <w:p w14:paraId="7B5A4467" w14:textId="77777777" w:rsidR="007F19D6" w:rsidRPr="002D75BF" w:rsidRDefault="007F19D6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0FF1EAD" w14:textId="77777777" w:rsidR="007F19D6" w:rsidRPr="002D75BF" w:rsidRDefault="000B2EEA" w:rsidP="007F19D6">
      <w:pPr>
        <w:spacing w:before="120"/>
        <w:outlineLvl w:val="4"/>
        <w:rPr>
          <w:b/>
          <w:sz w:val="22"/>
          <w:szCs w:val="22"/>
        </w:rPr>
      </w:pPr>
      <w:r w:rsidRPr="002D75BF">
        <w:rPr>
          <w:b/>
          <w:sz w:val="22"/>
          <w:szCs w:val="22"/>
        </w:rPr>
        <w:t>** niepotrzebne skreślić</w:t>
      </w:r>
    </w:p>
    <w:p w14:paraId="6648A50B" w14:textId="77777777" w:rsidR="007F19D6" w:rsidRPr="002D75BF" w:rsidRDefault="007F19D6" w:rsidP="007F19D6">
      <w:pPr>
        <w:spacing w:before="120"/>
        <w:rPr>
          <w:b/>
          <w:color w:val="FF0000"/>
          <w:sz w:val="22"/>
          <w:szCs w:val="22"/>
        </w:rPr>
      </w:pPr>
    </w:p>
    <w:p w14:paraId="0BF07ACE" w14:textId="77777777" w:rsidR="007F19D6" w:rsidRPr="002D75BF" w:rsidRDefault="000B2EEA" w:rsidP="007F19D6">
      <w:pPr>
        <w:spacing w:before="120"/>
        <w:rPr>
          <w:rFonts w:cs="Tahoma"/>
          <w:sz w:val="22"/>
          <w:szCs w:val="22"/>
        </w:rPr>
      </w:pPr>
      <w:r w:rsidRPr="002D75BF">
        <w:rPr>
          <w:rFonts w:cs="Tahoma"/>
          <w:sz w:val="22"/>
          <w:szCs w:val="22"/>
        </w:rPr>
        <w:t>data .......................................... 20.... r.</w:t>
      </w:r>
    </w:p>
    <w:p w14:paraId="23A3E237" w14:textId="77777777" w:rsidR="007F19D6" w:rsidRPr="002D75BF" w:rsidRDefault="000B2EEA" w:rsidP="007F19D6">
      <w:pPr>
        <w:spacing w:before="120"/>
        <w:ind w:left="6372"/>
        <w:rPr>
          <w:rFonts w:cs="Tahoma"/>
          <w:b/>
          <w:i/>
          <w:sz w:val="20"/>
          <w:szCs w:val="22"/>
        </w:rPr>
      </w:pPr>
      <w:r w:rsidRPr="002D75BF">
        <w:rPr>
          <w:rFonts w:cs="Tahoma"/>
          <w:b/>
          <w:i/>
          <w:sz w:val="20"/>
          <w:szCs w:val="22"/>
        </w:rPr>
        <w:lastRenderedPageBreak/>
        <w:t xml:space="preserve">ofertę należy podpisać </w:t>
      </w:r>
      <w:r w:rsidRPr="002D75BF">
        <w:rPr>
          <w:rFonts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612A265B" w14:textId="77777777" w:rsidR="007F19D6" w:rsidRPr="002D75BF" w:rsidRDefault="000B2EEA" w:rsidP="007F19D6">
      <w:pPr>
        <w:spacing w:before="120"/>
        <w:ind w:left="6372"/>
        <w:rPr>
          <w:rFonts w:cs="Tahoma"/>
          <w:i/>
          <w:sz w:val="20"/>
          <w:szCs w:val="22"/>
        </w:rPr>
      </w:pPr>
      <w:r w:rsidRPr="002D75BF">
        <w:rPr>
          <w:rFonts w:cs="Tahoma"/>
          <w:b/>
          <w:i/>
          <w:sz w:val="20"/>
          <w:szCs w:val="22"/>
        </w:rPr>
        <w:t xml:space="preserve">lub </w:t>
      </w:r>
      <w:r w:rsidRPr="002D75BF">
        <w:rPr>
          <w:rFonts w:cs="Tahoma"/>
          <w:i/>
          <w:sz w:val="18"/>
          <w:szCs w:val="18"/>
        </w:rPr>
        <w:t>(w przypadku skanu of</w:t>
      </w:r>
      <w:r w:rsidRPr="002D75BF">
        <w:rPr>
          <w:rFonts w:cs="Tahoma"/>
          <w:i/>
          <w:sz w:val="18"/>
          <w:szCs w:val="18"/>
        </w:rPr>
        <w:t>erty)</w:t>
      </w:r>
    </w:p>
    <w:p w14:paraId="290E4AC0" w14:textId="77777777" w:rsidR="007F19D6" w:rsidRPr="002D75BF" w:rsidRDefault="007F19D6" w:rsidP="007F19D6">
      <w:pPr>
        <w:rPr>
          <w:rFonts w:cs="Tahoma"/>
          <w:sz w:val="22"/>
          <w:szCs w:val="22"/>
        </w:rPr>
      </w:pPr>
    </w:p>
    <w:p w14:paraId="24566B7D" w14:textId="77777777" w:rsidR="007F19D6" w:rsidRPr="002D75BF" w:rsidRDefault="000B2EEA" w:rsidP="007F19D6">
      <w:pPr>
        <w:spacing w:before="120"/>
        <w:ind w:left="6372"/>
        <w:jc w:val="center"/>
        <w:rPr>
          <w:rFonts w:cs="Tahoma"/>
          <w:i/>
          <w:sz w:val="18"/>
          <w:szCs w:val="18"/>
        </w:rPr>
      </w:pPr>
      <w:r w:rsidRPr="002D75BF">
        <w:rPr>
          <w:rFonts w:cs="Tahoma"/>
          <w:sz w:val="20"/>
          <w:szCs w:val="22"/>
        </w:rPr>
        <w:t>......................................................................</w:t>
      </w:r>
      <w:r w:rsidRPr="002D75BF">
        <w:rPr>
          <w:rFonts w:cs="Tahoma"/>
          <w:sz w:val="20"/>
          <w:szCs w:val="22"/>
        </w:rPr>
        <w:br/>
      </w:r>
      <w:r w:rsidRPr="002D75BF">
        <w:rPr>
          <w:rFonts w:cs="Tahoma"/>
          <w:i/>
          <w:sz w:val="18"/>
          <w:szCs w:val="18"/>
        </w:rPr>
        <w:t xml:space="preserve">  podpis i pieczęć (osoba/y uprawniona/e)</w:t>
      </w:r>
    </w:p>
    <w:p w14:paraId="226655AE" w14:textId="77777777" w:rsidR="007F19D6" w:rsidRPr="002D75BF" w:rsidRDefault="007F19D6" w:rsidP="007F19D6">
      <w:pPr>
        <w:spacing w:after="200" w:line="276" w:lineRule="auto"/>
        <w:rPr>
          <w:rFonts w:cstheme="minorHAnsi"/>
          <w:sz w:val="22"/>
          <w:szCs w:val="22"/>
        </w:rPr>
      </w:pPr>
    </w:p>
    <w:p w14:paraId="7E580938" w14:textId="4AF1C1B0" w:rsidR="007956E1" w:rsidRPr="002D75BF" w:rsidRDefault="007956E1">
      <w:pPr>
        <w:spacing w:after="200" w:line="276" w:lineRule="auto"/>
        <w:rPr>
          <w:rFonts w:cstheme="minorHAnsi"/>
          <w:sz w:val="22"/>
          <w:szCs w:val="22"/>
        </w:rPr>
      </w:pPr>
    </w:p>
    <w:sectPr w:rsidR="007956E1" w:rsidRPr="002D75BF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64459" w14:textId="77777777" w:rsidR="00000000" w:rsidRDefault="000B2EEA">
      <w:r>
        <w:separator/>
      </w:r>
    </w:p>
  </w:endnote>
  <w:endnote w:type="continuationSeparator" w:id="0">
    <w:p w14:paraId="25B6C468" w14:textId="77777777" w:rsidR="00000000" w:rsidRDefault="000B2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0B2EEA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44111" w14:textId="77777777" w:rsidR="00915342" w:rsidRDefault="000B2EEA" w:rsidP="00A106F6">
      <w:r>
        <w:separator/>
      </w:r>
    </w:p>
  </w:footnote>
  <w:footnote w:type="continuationSeparator" w:id="0">
    <w:p w14:paraId="09C39D24" w14:textId="77777777" w:rsidR="00915342" w:rsidRDefault="000B2EEA" w:rsidP="00A106F6">
      <w:r>
        <w:continuationSeparator/>
      </w:r>
    </w:p>
  </w:footnote>
  <w:footnote w:id="1">
    <w:p w14:paraId="1C1FAE20" w14:textId="77777777" w:rsidR="007F19D6" w:rsidRDefault="000B2EEA" w:rsidP="007F19D6">
      <w:pPr>
        <w:pStyle w:val="Tekstprzypisudolnego"/>
      </w:pPr>
      <w:r w:rsidRPr="00761156">
        <w:rPr>
          <w:rStyle w:val="Odwoanieprzypisudolnego"/>
        </w:rPr>
        <w:footnoteRef/>
      </w:r>
      <w:r w:rsidRPr="00AC3922">
        <w:rPr>
          <w:sz w:val="24"/>
          <w:szCs w:val="24"/>
        </w:rPr>
        <w:t xml:space="preserve"> </w:t>
      </w:r>
      <w:r w:rsidRPr="00AC3922">
        <w:t xml:space="preserve">W przypadku, gdy Wykonawca nie przekazuje danych osobowych innych niż bezpośrednio jego dotyczących lub zachodzi </w:t>
      </w:r>
      <w:r w:rsidRPr="00AC3922">
        <w:t>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0667B867" w14:textId="77777777" w:rsidR="007F19D6" w:rsidRPr="00765F98" w:rsidRDefault="000B2EEA" w:rsidP="007F19D6">
      <w:pPr>
        <w:pStyle w:val="Tekstprzypisudolnego"/>
        <w:rPr>
          <w:sz w:val="18"/>
        </w:rPr>
      </w:pPr>
      <w:r w:rsidRPr="006D632F"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E84A1AF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AD54FBBE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5C7ED2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3497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A0C4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961B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2FE32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7483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4233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428429D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B7329F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44B7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6493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74B3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E8E2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9059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766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163F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8C3A25F4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4DF299A4" w:tentative="1">
      <w:start w:val="1"/>
      <w:numFmt w:val="lowerLetter"/>
      <w:lvlText w:val="%2."/>
      <w:lvlJc w:val="left"/>
      <w:pPr>
        <w:ind w:left="1380" w:hanging="360"/>
      </w:pPr>
    </w:lvl>
    <w:lvl w:ilvl="2" w:tplc="CF14D2E2" w:tentative="1">
      <w:start w:val="1"/>
      <w:numFmt w:val="lowerRoman"/>
      <w:lvlText w:val="%3."/>
      <w:lvlJc w:val="right"/>
      <w:pPr>
        <w:ind w:left="2100" w:hanging="180"/>
      </w:pPr>
    </w:lvl>
    <w:lvl w:ilvl="3" w:tplc="B07281E8" w:tentative="1">
      <w:start w:val="1"/>
      <w:numFmt w:val="decimal"/>
      <w:lvlText w:val="%4."/>
      <w:lvlJc w:val="left"/>
      <w:pPr>
        <w:ind w:left="2820" w:hanging="360"/>
      </w:pPr>
    </w:lvl>
    <w:lvl w:ilvl="4" w:tplc="224E8076" w:tentative="1">
      <w:start w:val="1"/>
      <w:numFmt w:val="lowerLetter"/>
      <w:lvlText w:val="%5."/>
      <w:lvlJc w:val="left"/>
      <w:pPr>
        <w:ind w:left="3540" w:hanging="360"/>
      </w:pPr>
    </w:lvl>
    <w:lvl w:ilvl="5" w:tplc="BB76217E" w:tentative="1">
      <w:start w:val="1"/>
      <w:numFmt w:val="lowerRoman"/>
      <w:lvlText w:val="%6."/>
      <w:lvlJc w:val="right"/>
      <w:pPr>
        <w:ind w:left="4260" w:hanging="180"/>
      </w:pPr>
    </w:lvl>
    <w:lvl w:ilvl="6" w:tplc="31A0269E" w:tentative="1">
      <w:start w:val="1"/>
      <w:numFmt w:val="decimal"/>
      <w:lvlText w:val="%7."/>
      <w:lvlJc w:val="left"/>
      <w:pPr>
        <w:ind w:left="4980" w:hanging="360"/>
      </w:pPr>
    </w:lvl>
    <w:lvl w:ilvl="7" w:tplc="EC7CEDC4" w:tentative="1">
      <w:start w:val="1"/>
      <w:numFmt w:val="lowerLetter"/>
      <w:lvlText w:val="%8."/>
      <w:lvlJc w:val="left"/>
      <w:pPr>
        <w:ind w:left="5700" w:hanging="360"/>
      </w:pPr>
    </w:lvl>
    <w:lvl w:ilvl="8" w:tplc="246CD03C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4BE4CF3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8C06F10" w:tentative="1">
      <w:start w:val="1"/>
      <w:numFmt w:val="lowerLetter"/>
      <w:lvlText w:val="%2."/>
      <w:lvlJc w:val="left"/>
      <w:pPr>
        <w:ind w:left="1222" w:hanging="360"/>
      </w:pPr>
    </w:lvl>
    <w:lvl w:ilvl="2" w:tplc="3B2A226A" w:tentative="1">
      <w:start w:val="1"/>
      <w:numFmt w:val="lowerRoman"/>
      <w:lvlText w:val="%3."/>
      <w:lvlJc w:val="right"/>
      <w:pPr>
        <w:ind w:left="1942" w:hanging="180"/>
      </w:pPr>
    </w:lvl>
    <w:lvl w:ilvl="3" w:tplc="C10C80FC" w:tentative="1">
      <w:start w:val="1"/>
      <w:numFmt w:val="decimal"/>
      <w:lvlText w:val="%4."/>
      <w:lvlJc w:val="left"/>
      <w:pPr>
        <w:ind w:left="2662" w:hanging="360"/>
      </w:pPr>
    </w:lvl>
    <w:lvl w:ilvl="4" w:tplc="E70AFB0E" w:tentative="1">
      <w:start w:val="1"/>
      <w:numFmt w:val="lowerLetter"/>
      <w:lvlText w:val="%5."/>
      <w:lvlJc w:val="left"/>
      <w:pPr>
        <w:ind w:left="3382" w:hanging="360"/>
      </w:pPr>
    </w:lvl>
    <w:lvl w:ilvl="5" w:tplc="135E51F2" w:tentative="1">
      <w:start w:val="1"/>
      <w:numFmt w:val="lowerRoman"/>
      <w:lvlText w:val="%6."/>
      <w:lvlJc w:val="right"/>
      <w:pPr>
        <w:ind w:left="4102" w:hanging="180"/>
      </w:pPr>
    </w:lvl>
    <w:lvl w:ilvl="6" w:tplc="109A2C98" w:tentative="1">
      <w:start w:val="1"/>
      <w:numFmt w:val="decimal"/>
      <w:lvlText w:val="%7."/>
      <w:lvlJc w:val="left"/>
      <w:pPr>
        <w:ind w:left="4822" w:hanging="360"/>
      </w:pPr>
    </w:lvl>
    <w:lvl w:ilvl="7" w:tplc="13FCF3D4" w:tentative="1">
      <w:start w:val="1"/>
      <w:numFmt w:val="lowerLetter"/>
      <w:lvlText w:val="%8."/>
      <w:lvlJc w:val="left"/>
      <w:pPr>
        <w:ind w:left="5542" w:hanging="360"/>
      </w:pPr>
    </w:lvl>
    <w:lvl w:ilvl="8" w:tplc="C72A09D6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E69C7C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4E0AA6" w:tentative="1">
      <w:start w:val="1"/>
      <w:numFmt w:val="lowerLetter"/>
      <w:lvlText w:val="%2."/>
      <w:lvlJc w:val="left"/>
      <w:pPr>
        <w:ind w:left="1440" w:hanging="360"/>
      </w:pPr>
    </w:lvl>
    <w:lvl w:ilvl="2" w:tplc="EFBA6A5E" w:tentative="1">
      <w:start w:val="1"/>
      <w:numFmt w:val="lowerRoman"/>
      <w:lvlText w:val="%3."/>
      <w:lvlJc w:val="right"/>
      <w:pPr>
        <w:ind w:left="2160" w:hanging="180"/>
      </w:pPr>
    </w:lvl>
    <w:lvl w:ilvl="3" w:tplc="15048F1A" w:tentative="1">
      <w:start w:val="1"/>
      <w:numFmt w:val="decimal"/>
      <w:lvlText w:val="%4."/>
      <w:lvlJc w:val="left"/>
      <w:pPr>
        <w:ind w:left="2880" w:hanging="360"/>
      </w:pPr>
    </w:lvl>
    <w:lvl w:ilvl="4" w:tplc="76E22BAA" w:tentative="1">
      <w:start w:val="1"/>
      <w:numFmt w:val="lowerLetter"/>
      <w:lvlText w:val="%5."/>
      <w:lvlJc w:val="left"/>
      <w:pPr>
        <w:ind w:left="3600" w:hanging="360"/>
      </w:pPr>
    </w:lvl>
    <w:lvl w:ilvl="5" w:tplc="941C8AF8" w:tentative="1">
      <w:start w:val="1"/>
      <w:numFmt w:val="lowerRoman"/>
      <w:lvlText w:val="%6."/>
      <w:lvlJc w:val="right"/>
      <w:pPr>
        <w:ind w:left="4320" w:hanging="180"/>
      </w:pPr>
    </w:lvl>
    <w:lvl w:ilvl="6" w:tplc="E2DCA9C2" w:tentative="1">
      <w:start w:val="1"/>
      <w:numFmt w:val="decimal"/>
      <w:lvlText w:val="%7."/>
      <w:lvlJc w:val="left"/>
      <w:pPr>
        <w:ind w:left="5040" w:hanging="360"/>
      </w:pPr>
    </w:lvl>
    <w:lvl w:ilvl="7" w:tplc="1AD6D30C" w:tentative="1">
      <w:start w:val="1"/>
      <w:numFmt w:val="lowerLetter"/>
      <w:lvlText w:val="%8."/>
      <w:lvlJc w:val="left"/>
      <w:pPr>
        <w:ind w:left="5760" w:hanging="360"/>
      </w:pPr>
    </w:lvl>
    <w:lvl w:ilvl="8" w:tplc="1CA2FC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FD9AA782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B32AFB3C">
      <w:start w:val="1"/>
      <w:numFmt w:val="lowerLetter"/>
      <w:lvlText w:val="%2."/>
      <w:lvlJc w:val="left"/>
      <w:pPr>
        <w:ind w:left="1440" w:hanging="360"/>
      </w:pPr>
    </w:lvl>
    <w:lvl w:ilvl="2" w:tplc="C9BE31E0">
      <w:start w:val="1"/>
      <w:numFmt w:val="lowerRoman"/>
      <w:lvlText w:val="%3."/>
      <w:lvlJc w:val="right"/>
      <w:pPr>
        <w:ind w:left="2160" w:hanging="180"/>
      </w:pPr>
    </w:lvl>
    <w:lvl w:ilvl="3" w:tplc="AA1A510E">
      <w:start w:val="1"/>
      <w:numFmt w:val="decimal"/>
      <w:lvlText w:val="%4."/>
      <w:lvlJc w:val="left"/>
      <w:pPr>
        <w:ind w:left="2880" w:hanging="360"/>
      </w:pPr>
    </w:lvl>
    <w:lvl w:ilvl="4" w:tplc="0F603DE6" w:tentative="1">
      <w:start w:val="1"/>
      <w:numFmt w:val="lowerLetter"/>
      <w:lvlText w:val="%5."/>
      <w:lvlJc w:val="left"/>
      <w:pPr>
        <w:ind w:left="3600" w:hanging="360"/>
      </w:pPr>
    </w:lvl>
    <w:lvl w:ilvl="5" w:tplc="FA74C61A" w:tentative="1">
      <w:start w:val="1"/>
      <w:numFmt w:val="lowerRoman"/>
      <w:lvlText w:val="%6."/>
      <w:lvlJc w:val="right"/>
      <w:pPr>
        <w:ind w:left="4320" w:hanging="180"/>
      </w:pPr>
    </w:lvl>
    <w:lvl w:ilvl="6" w:tplc="629A129A" w:tentative="1">
      <w:start w:val="1"/>
      <w:numFmt w:val="decimal"/>
      <w:lvlText w:val="%7."/>
      <w:lvlJc w:val="left"/>
      <w:pPr>
        <w:ind w:left="5040" w:hanging="360"/>
      </w:pPr>
    </w:lvl>
    <w:lvl w:ilvl="7" w:tplc="095C7134" w:tentative="1">
      <w:start w:val="1"/>
      <w:numFmt w:val="lowerLetter"/>
      <w:lvlText w:val="%8."/>
      <w:lvlJc w:val="left"/>
      <w:pPr>
        <w:ind w:left="5760" w:hanging="360"/>
      </w:pPr>
    </w:lvl>
    <w:lvl w:ilvl="8" w:tplc="543C13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53FC462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2256C94A" w:tentative="1">
      <w:start w:val="1"/>
      <w:numFmt w:val="lowerLetter"/>
      <w:lvlText w:val="%2."/>
      <w:lvlJc w:val="left"/>
      <w:pPr>
        <w:ind w:left="1440" w:hanging="360"/>
      </w:pPr>
    </w:lvl>
    <w:lvl w:ilvl="2" w:tplc="AFEC5C8C" w:tentative="1">
      <w:start w:val="1"/>
      <w:numFmt w:val="lowerRoman"/>
      <w:lvlText w:val="%3."/>
      <w:lvlJc w:val="right"/>
      <w:pPr>
        <w:ind w:left="2160" w:hanging="180"/>
      </w:pPr>
    </w:lvl>
    <w:lvl w:ilvl="3" w:tplc="EC807F04" w:tentative="1">
      <w:start w:val="1"/>
      <w:numFmt w:val="decimal"/>
      <w:lvlText w:val="%4."/>
      <w:lvlJc w:val="left"/>
      <w:pPr>
        <w:ind w:left="2880" w:hanging="360"/>
      </w:pPr>
    </w:lvl>
    <w:lvl w:ilvl="4" w:tplc="361C44C6" w:tentative="1">
      <w:start w:val="1"/>
      <w:numFmt w:val="lowerLetter"/>
      <w:lvlText w:val="%5."/>
      <w:lvlJc w:val="left"/>
      <w:pPr>
        <w:ind w:left="3600" w:hanging="360"/>
      </w:pPr>
    </w:lvl>
    <w:lvl w:ilvl="5" w:tplc="E4B0B734" w:tentative="1">
      <w:start w:val="1"/>
      <w:numFmt w:val="lowerRoman"/>
      <w:lvlText w:val="%6."/>
      <w:lvlJc w:val="right"/>
      <w:pPr>
        <w:ind w:left="4320" w:hanging="180"/>
      </w:pPr>
    </w:lvl>
    <w:lvl w:ilvl="6" w:tplc="B9D49EAA" w:tentative="1">
      <w:start w:val="1"/>
      <w:numFmt w:val="decimal"/>
      <w:lvlText w:val="%7."/>
      <w:lvlJc w:val="left"/>
      <w:pPr>
        <w:ind w:left="5040" w:hanging="360"/>
      </w:pPr>
    </w:lvl>
    <w:lvl w:ilvl="7" w:tplc="58D684B0" w:tentative="1">
      <w:start w:val="1"/>
      <w:numFmt w:val="lowerLetter"/>
      <w:lvlText w:val="%8."/>
      <w:lvlJc w:val="left"/>
      <w:pPr>
        <w:ind w:left="5760" w:hanging="360"/>
      </w:pPr>
    </w:lvl>
    <w:lvl w:ilvl="8" w:tplc="CBBA24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7746232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635C427A" w:tentative="1">
      <w:start w:val="1"/>
      <w:numFmt w:val="lowerLetter"/>
      <w:lvlText w:val="%2."/>
      <w:lvlJc w:val="left"/>
      <w:pPr>
        <w:ind w:left="2073" w:hanging="360"/>
      </w:pPr>
    </w:lvl>
    <w:lvl w:ilvl="2" w:tplc="A0C63802" w:tentative="1">
      <w:start w:val="1"/>
      <w:numFmt w:val="lowerRoman"/>
      <w:lvlText w:val="%3."/>
      <w:lvlJc w:val="right"/>
      <w:pPr>
        <w:ind w:left="2793" w:hanging="180"/>
      </w:pPr>
    </w:lvl>
    <w:lvl w:ilvl="3" w:tplc="1E8C687E" w:tentative="1">
      <w:start w:val="1"/>
      <w:numFmt w:val="decimal"/>
      <w:lvlText w:val="%4."/>
      <w:lvlJc w:val="left"/>
      <w:pPr>
        <w:ind w:left="3513" w:hanging="360"/>
      </w:pPr>
    </w:lvl>
    <w:lvl w:ilvl="4" w:tplc="21307A22" w:tentative="1">
      <w:start w:val="1"/>
      <w:numFmt w:val="lowerLetter"/>
      <w:lvlText w:val="%5."/>
      <w:lvlJc w:val="left"/>
      <w:pPr>
        <w:ind w:left="4233" w:hanging="360"/>
      </w:pPr>
    </w:lvl>
    <w:lvl w:ilvl="5" w:tplc="CB1EDDA2" w:tentative="1">
      <w:start w:val="1"/>
      <w:numFmt w:val="lowerRoman"/>
      <w:lvlText w:val="%6."/>
      <w:lvlJc w:val="right"/>
      <w:pPr>
        <w:ind w:left="4953" w:hanging="180"/>
      </w:pPr>
    </w:lvl>
    <w:lvl w:ilvl="6" w:tplc="18829EE0" w:tentative="1">
      <w:start w:val="1"/>
      <w:numFmt w:val="decimal"/>
      <w:lvlText w:val="%7."/>
      <w:lvlJc w:val="left"/>
      <w:pPr>
        <w:ind w:left="5673" w:hanging="360"/>
      </w:pPr>
    </w:lvl>
    <w:lvl w:ilvl="7" w:tplc="7F42675C" w:tentative="1">
      <w:start w:val="1"/>
      <w:numFmt w:val="lowerLetter"/>
      <w:lvlText w:val="%8."/>
      <w:lvlJc w:val="left"/>
      <w:pPr>
        <w:ind w:left="6393" w:hanging="360"/>
      </w:pPr>
    </w:lvl>
    <w:lvl w:ilvl="8" w:tplc="CF9A037A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FD2E7D44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1CB6B66C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D75EB30A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247AA766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A8AA0BD4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1B3E626C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2362AAAE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4926833E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59662B6E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CA5EF14E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1F8C214" w:tentative="1">
      <w:start w:val="1"/>
      <w:numFmt w:val="lowerLetter"/>
      <w:lvlText w:val="%2."/>
      <w:lvlJc w:val="left"/>
      <w:pPr>
        <w:ind w:left="1440" w:hanging="360"/>
      </w:pPr>
    </w:lvl>
    <w:lvl w:ilvl="2" w:tplc="1E32DD34" w:tentative="1">
      <w:start w:val="1"/>
      <w:numFmt w:val="lowerRoman"/>
      <w:lvlText w:val="%3."/>
      <w:lvlJc w:val="right"/>
      <w:pPr>
        <w:ind w:left="2160" w:hanging="180"/>
      </w:pPr>
    </w:lvl>
    <w:lvl w:ilvl="3" w:tplc="AE464210" w:tentative="1">
      <w:start w:val="1"/>
      <w:numFmt w:val="decimal"/>
      <w:lvlText w:val="%4."/>
      <w:lvlJc w:val="left"/>
      <w:pPr>
        <w:ind w:left="2880" w:hanging="360"/>
      </w:pPr>
    </w:lvl>
    <w:lvl w:ilvl="4" w:tplc="E24AE6C4" w:tentative="1">
      <w:start w:val="1"/>
      <w:numFmt w:val="lowerLetter"/>
      <w:lvlText w:val="%5."/>
      <w:lvlJc w:val="left"/>
      <w:pPr>
        <w:ind w:left="3600" w:hanging="360"/>
      </w:pPr>
    </w:lvl>
    <w:lvl w:ilvl="5" w:tplc="AC167D30" w:tentative="1">
      <w:start w:val="1"/>
      <w:numFmt w:val="lowerRoman"/>
      <w:lvlText w:val="%6."/>
      <w:lvlJc w:val="right"/>
      <w:pPr>
        <w:ind w:left="4320" w:hanging="180"/>
      </w:pPr>
    </w:lvl>
    <w:lvl w:ilvl="6" w:tplc="1F684FDA" w:tentative="1">
      <w:start w:val="1"/>
      <w:numFmt w:val="decimal"/>
      <w:lvlText w:val="%7."/>
      <w:lvlJc w:val="left"/>
      <w:pPr>
        <w:ind w:left="5040" w:hanging="360"/>
      </w:pPr>
    </w:lvl>
    <w:lvl w:ilvl="7" w:tplc="AF6C3B82" w:tentative="1">
      <w:start w:val="1"/>
      <w:numFmt w:val="lowerLetter"/>
      <w:lvlText w:val="%8."/>
      <w:lvlJc w:val="left"/>
      <w:pPr>
        <w:ind w:left="5760" w:hanging="360"/>
      </w:pPr>
    </w:lvl>
    <w:lvl w:ilvl="8" w:tplc="38F467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5FFCCBE4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A5DC8E9A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35985CE0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6F103DE8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69EC215A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C2F848C0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864CA4CE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E29888E6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85D607A6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2" w15:restartNumberingAfterBreak="0">
    <w:nsid w:val="6B072AAD"/>
    <w:multiLevelType w:val="hybridMultilevel"/>
    <w:tmpl w:val="EF08C57A"/>
    <w:lvl w:ilvl="0" w:tplc="B832D1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5E58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44CC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7830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AC52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EE0F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4AC9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72F9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E88F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4" w15:restartNumberingAfterBreak="0">
    <w:nsid w:val="71FC1910"/>
    <w:multiLevelType w:val="hybridMultilevel"/>
    <w:tmpl w:val="DA521B96"/>
    <w:lvl w:ilvl="0" w:tplc="11C06E0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4EBCEB70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BAD410D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1436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81D092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DEEF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C4C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2EBD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1CD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4E13DF2"/>
    <w:multiLevelType w:val="hybridMultilevel"/>
    <w:tmpl w:val="48A65C14"/>
    <w:lvl w:ilvl="0" w:tplc="C1F8F03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E0B41848" w:tentative="1">
      <w:start w:val="1"/>
      <w:numFmt w:val="lowerLetter"/>
      <w:lvlText w:val="%2."/>
      <w:lvlJc w:val="left"/>
      <w:pPr>
        <w:ind w:left="1800" w:hanging="360"/>
      </w:pPr>
    </w:lvl>
    <w:lvl w:ilvl="2" w:tplc="CF50E428" w:tentative="1">
      <w:start w:val="1"/>
      <w:numFmt w:val="lowerRoman"/>
      <w:lvlText w:val="%3."/>
      <w:lvlJc w:val="right"/>
      <w:pPr>
        <w:ind w:left="2520" w:hanging="180"/>
      </w:pPr>
    </w:lvl>
    <w:lvl w:ilvl="3" w:tplc="97CE5A9E" w:tentative="1">
      <w:start w:val="1"/>
      <w:numFmt w:val="decimal"/>
      <w:lvlText w:val="%4."/>
      <w:lvlJc w:val="left"/>
      <w:pPr>
        <w:ind w:left="3240" w:hanging="360"/>
      </w:pPr>
    </w:lvl>
    <w:lvl w:ilvl="4" w:tplc="D87A6110" w:tentative="1">
      <w:start w:val="1"/>
      <w:numFmt w:val="lowerLetter"/>
      <w:lvlText w:val="%5."/>
      <w:lvlJc w:val="left"/>
      <w:pPr>
        <w:ind w:left="3960" w:hanging="360"/>
      </w:pPr>
    </w:lvl>
    <w:lvl w:ilvl="5" w:tplc="0954200A" w:tentative="1">
      <w:start w:val="1"/>
      <w:numFmt w:val="lowerRoman"/>
      <w:lvlText w:val="%6."/>
      <w:lvlJc w:val="right"/>
      <w:pPr>
        <w:ind w:left="4680" w:hanging="180"/>
      </w:pPr>
    </w:lvl>
    <w:lvl w:ilvl="6" w:tplc="6C66E4A0" w:tentative="1">
      <w:start w:val="1"/>
      <w:numFmt w:val="decimal"/>
      <w:lvlText w:val="%7."/>
      <w:lvlJc w:val="left"/>
      <w:pPr>
        <w:ind w:left="5400" w:hanging="360"/>
      </w:pPr>
    </w:lvl>
    <w:lvl w:ilvl="7" w:tplc="694C157A" w:tentative="1">
      <w:start w:val="1"/>
      <w:numFmt w:val="lowerLetter"/>
      <w:lvlText w:val="%8."/>
      <w:lvlJc w:val="left"/>
      <w:pPr>
        <w:ind w:left="6120" w:hanging="360"/>
      </w:pPr>
    </w:lvl>
    <w:lvl w:ilvl="8" w:tplc="690EC4E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56879B8"/>
    <w:multiLevelType w:val="hybridMultilevel"/>
    <w:tmpl w:val="EBC20C0E"/>
    <w:lvl w:ilvl="0" w:tplc="2FBC85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E1670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470AAB3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DB56005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70FA97A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24E9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3CE9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E62D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74A5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4"/>
  </w:num>
  <w:num w:numId="27">
    <w:abstractNumId w:val="34"/>
  </w:num>
  <w:num w:numId="28">
    <w:abstractNumId w:val="47"/>
  </w:num>
  <w:num w:numId="29">
    <w:abstractNumId w:val="56"/>
  </w:num>
  <w:num w:numId="30">
    <w:abstractNumId w:val="35"/>
  </w:num>
  <w:num w:numId="31">
    <w:abstractNumId w:val="53"/>
  </w:num>
  <w:num w:numId="32">
    <w:abstractNumId w:val="51"/>
  </w:num>
  <w:num w:numId="33">
    <w:abstractNumId w:val="40"/>
  </w:num>
  <w:num w:numId="34">
    <w:abstractNumId w:val="58"/>
  </w:num>
  <w:num w:numId="35">
    <w:abstractNumId w:val="36"/>
  </w:num>
  <w:num w:numId="36">
    <w:abstractNumId w:val="52"/>
  </w:num>
  <w:num w:numId="37">
    <w:abstractNumId w:val="43"/>
  </w:num>
  <w:num w:numId="38">
    <w:abstractNumId w:val="33"/>
  </w:num>
  <w:num w:numId="39">
    <w:abstractNumId w:val="55"/>
  </w:num>
  <w:num w:numId="40">
    <w:abstractNumId w:val="57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3D3A"/>
    <w:rsid w:val="00026530"/>
    <w:rsid w:val="00033043"/>
    <w:rsid w:val="000537CE"/>
    <w:rsid w:val="00061C9C"/>
    <w:rsid w:val="000623DB"/>
    <w:rsid w:val="000938A5"/>
    <w:rsid w:val="00093D93"/>
    <w:rsid w:val="00095179"/>
    <w:rsid w:val="000A3502"/>
    <w:rsid w:val="000A6DCA"/>
    <w:rsid w:val="000B2EEA"/>
    <w:rsid w:val="000B359D"/>
    <w:rsid w:val="000B5266"/>
    <w:rsid w:val="000B7885"/>
    <w:rsid w:val="00102C20"/>
    <w:rsid w:val="00113C8B"/>
    <w:rsid w:val="00122DFA"/>
    <w:rsid w:val="00152AC7"/>
    <w:rsid w:val="00153904"/>
    <w:rsid w:val="0016343D"/>
    <w:rsid w:val="001751FB"/>
    <w:rsid w:val="0017646B"/>
    <w:rsid w:val="001A7AF8"/>
    <w:rsid w:val="001B1711"/>
    <w:rsid w:val="001C7A79"/>
    <w:rsid w:val="001E67BE"/>
    <w:rsid w:val="001F0E12"/>
    <w:rsid w:val="00200F54"/>
    <w:rsid w:val="00226BD9"/>
    <w:rsid w:val="0025742B"/>
    <w:rsid w:val="00262D44"/>
    <w:rsid w:val="002862D5"/>
    <w:rsid w:val="00297D32"/>
    <w:rsid w:val="002A4646"/>
    <w:rsid w:val="002C571A"/>
    <w:rsid w:val="002D34F2"/>
    <w:rsid w:val="002D75BF"/>
    <w:rsid w:val="002E01F1"/>
    <w:rsid w:val="002E3A24"/>
    <w:rsid w:val="002E574B"/>
    <w:rsid w:val="002E765E"/>
    <w:rsid w:val="002F02F8"/>
    <w:rsid w:val="002F1E30"/>
    <w:rsid w:val="00301109"/>
    <w:rsid w:val="003155BD"/>
    <w:rsid w:val="003226ED"/>
    <w:rsid w:val="00331F57"/>
    <w:rsid w:val="0034047F"/>
    <w:rsid w:val="003417B6"/>
    <w:rsid w:val="003609A5"/>
    <w:rsid w:val="0036133D"/>
    <w:rsid w:val="00364D31"/>
    <w:rsid w:val="0037210F"/>
    <w:rsid w:val="003745CC"/>
    <w:rsid w:val="00375042"/>
    <w:rsid w:val="003752A0"/>
    <w:rsid w:val="00390F91"/>
    <w:rsid w:val="003A2F7C"/>
    <w:rsid w:val="003A7026"/>
    <w:rsid w:val="003B130C"/>
    <w:rsid w:val="003C703C"/>
    <w:rsid w:val="003C7753"/>
    <w:rsid w:val="003F03F1"/>
    <w:rsid w:val="003F6461"/>
    <w:rsid w:val="004078FB"/>
    <w:rsid w:val="00420686"/>
    <w:rsid w:val="004222E6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4F5100"/>
    <w:rsid w:val="00511419"/>
    <w:rsid w:val="00513F03"/>
    <w:rsid w:val="00524439"/>
    <w:rsid w:val="005551EF"/>
    <w:rsid w:val="00566162"/>
    <w:rsid w:val="00570196"/>
    <w:rsid w:val="00583ED2"/>
    <w:rsid w:val="0058462D"/>
    <w:rsid w:val="00597B5D"/>
    <w:rsid w:val="005A37C9"/>
    <w:rsid w:val="005A511B"/>
    <w:rsid w:val="005B0C53"/>
    <w:rsid w:val="005B6D2F"/>
    <w:rsid w:val="005E331D"/>
    <w:rsid w:val="005E4F12"/>
    <w:rsid w:val="005F3FA7"/>
    <w:rsid w:val="005F750B"/>
    <w:rsid w:val="006038D2"/>
    <w:rsid w:val="00605477"/>
    <w:rsid w:val="00621A1E"/>
    <w:rsid w:val="0062508E"/>
    <w:rsid w:val="00626751"/>
    <w:rsid w:val="006343CF"/>
    <w:rsid w:val="006345E2"/>
    <w:rsid w:val="00651E45"/>
    <w:rsid w:val="00652200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B12DB"/>
    <w:rsid w:val="006C29D2"/>
    <w:rsid w:val="006C48B7"/>
    <w:rsid w:val="006C49DC"/>
    <w:rsid w:val="006D558B"/>
    <w:rsid w:val="006D632F"/>
    <w:rsid w:val="006E4BA8"/>
    <w:rsid w:val="006E63C7"/>
    <w:rsid w:val="006E79E5"/>
    <w:rsid w:val="006F1270"/>
    <w:rsid w:val="00726992"/>
    <w:rsid w:val="00726F40"/>
    <w:rsid w:val="0073472D"/>
    <w:rsid w:val="00736C9F"/>
    <w:rsid w:val="00737907"/>
    <w:rsid w:val="0075158F"/>
    <w:rsid w:val="00753987"/>
    <w:rsid w:val="00761156"/>
    <w:rsid w:val="0076150E"/>
    <w:rsid w:val="00765F98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15342"/>
    <w:rsid w:val="00925DDF"/>
    <w:rsid w:val="0095409A"/>
    <w:rsid w:val="00961C25"/>
    <w:rsid w:val="00962227"/>
    <w:rsid w:val="00964C7A"/>
    <w:rsid w:val="00982FD5"/>
    <w:rsid w:val="009A56C2"/>
    <w:rsid w:val="009B4D98"/>
    <w:rsid w:val="009B7581"/>
    <w:rsid w:val="009C10FC"/>
    <w:rsid w:val="009E6DFD"/>
    <w:rsid w:val="009F54FF"/>
    <w:rsid w:val="00A0344B"/>
    <w:rsid w:val="00A06805"/>
    <w:rsid w:val="00A07612"/>
    <w:rsid w:val="00A106F6"/>
    <w:rsid w:val="00A12137"/>
    <w:rsid w:val="00A17A66"/>
    <w:rsid w:val="00A23EFA"/>
    <w:rsid w:val="00A61B49"/>
    <w:rsid w:val="00A620FF"/>
    <w:rsid w:val="00A73C31"/>
    <w:rsid w:val="00A9016A"/>
    <w:rsid w:val="00A9435B"/>
    <w:rsid w:val="00AA0B9B"/>
    <w:rsid w:val="00AA0D89"/>
    <w:rsid w:val="00AB1F9C"/>
    <w:rsid w:val="00AC3922"/>
    <w:rsid w:val="00AC5CD6"/>
    <w:rsid w:val="00AC67AA"/>
    <w:rsid w:val="00B022D7"/>
    <w:rsid w:val="00B13A41"/>
    <w:rsid w:val="00B22066"/>
    <w:rsid w:val="00B5630B"/>
    <w:rsid w:val="00B569EA"/>
    <w:rsid w:val="00B72333"/>
    <w:rsid w:val="00B725C2"/>
    <w:rsid w:val="00B7571C"/>
    <w:rsid w:val="00B81946"/>
    <w:rsid w:val="00B82E66"/>
    <w:rsid w:val="00B973B7"/>
    <w:rsid w:val="00BA190A"/>
    <w:rsid w:val="00BD39DD"/>
    <w:rsid w:val="00BD54E2"/>
    <w:rsid w:val="00BE2995"/>
    <w:rsid w:val="00BF4A5D"/>
    <w:rsid w:val="00C02FD4"/>
    <w:rsid w:val="00C119AA"/>
    <w:rsid w:val="00C16499"/>
    <w:rsid w:val="00C17690"/>
    <w:rsid w:val="00C35C51"/>
    <w:rsid w:val="00C40437"/>
    <w:rsid w:val="00C449B9"/>
    <w:rsid w:val="00C44AEC"/>
    <w:rsid w:val="00C45B85"/>
    <w:rsid w:val="00C47E89"/>
    <w:rsid w:val="00C50CFA"/>
    <w:rsid w:val="00C5511E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1C1F"/>
    <w:rsid w:val="00CE22BA"/>
    <w:rsid w:val="00CE5802"/>
    <w:rsid w:val="00CF6C82"/>
    <w:rsid w:val="00CF6CB7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664D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36C5D"/>
    <w:rsid w:val="00E440B6"/>
    <w:rsid w:val="00E47990"/>
    <w:rsid w:val="00E605A6"/>
    <w:rsid w:val="00E66010"/>
    <w:rsid w:val="00E66FDD"/>
    <w:rsid w:val="00E85711"/>
    <w:rsid w:val="00E97A4F"/>
    <w:rsid w:val="00EA4F06"/>
    <w:rsid w:val="00EB5D72"/>
    <w:rsid w:val="00EC0F7C"/>
    <w:rsid w:val="00ED1A8D"/>
    <w:rsid w:val="00EF335C"/>
    <w:rsid w:val="00EF5DBF"/>
    <w:rsid w:val="00F232E5"/>
    <w:rsid w:val="00F26E8E"/>
    <w:rsid w:val="00F27B2A"/>
    <w:rsid w:val="00F27DE3"/>
    <w:rsid w:val="00F424DE"/>
    <w:rsid w:val="00F57569"/>
    <w:rsid w:val="00F655DF"/>
    <w:rsid w:val="00F743EA"/>
    <w:rsid w:val="00F94559"/>
    <w:rsid w:val="00F97FB1"/>
    <w:rsid w:val="00FA6892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45B85"/>
    <w:pPr>
      <w:spacing w:after="0" w:line="240" w:lineRule="auto"/>
    </w:pPr>
    <w:rPr>
      <w:rFonts w:ascii="Arial Narrow" w:eastAsia="Calibri" w:hAnsi="Arial Narrow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qFormat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qFormat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80D2DE27EA447A0AB70929AF8CF9C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D862A6-CD15-41CD-A806-6E54DB26F0F8}"/>
      </w:docPartPr>
      <w:docPartBody>
        <w:p w:rsidR="00375042" w:rsidRDefault="000F61FE" w:rsidP="006B12DB">
          <w:pPr>
            <w:pStyle w:val="E80D2DE27EA447A0AB70929AF8CF9CB9"/>
          </w:pPr>
          <w:r w:rsidRPr="00E16D40">
            <w:rPr>
              <w:rStyle w:val="Tekstzastpczy"/>
              <w:rFonts w:ascii="Arial Narrow" w:eastAsiaTheme="minorHAnsi" w:hAnsi="Arial Narrow"/>
            </w:rPr>
            <w:t>nazwa zamówienia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0F61FE">
      <w:pPr>
        <w:spacing w:after="0" w:line="240" w:lineRule="auto"/>
      </w:pPr>
      <w:r>
        <w:separator/>
      </w:r>
    </w:p>
  </w:endnote>
  <w:endnote w:type="continuationSeparator" w:id="0">
    <w:p w:rsidR="00000000" w:rsidRDefault="000F61FE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67BD7" w:rsidRDefault="000F61FE">
      <w:pPr>
        <w:spacing w:after="0" w:line="240" w:lineRule="auto"/>
      </w:pPr>
      <w:r>
        <w:separator/>
      </w:r>
    </w:p>
  </w:footnote>
  <w:footnote w:type="continuationSeparator" w:id="0">
    <w:p w:rsidR="00A67BD7" w:rsidRDefault="000F61FE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0F18A0"/>
    <w:rsid w:val="000F61FE"/>
    <w:rsid w:val="00162F24"/>
    <w:rsid w:val="001A41BC"/>
    <w:rsid w:val="0037210F"/>
    <w:rsid w:val="00375042"/>
    <w:rsid w:val="003D2AF3"/>
    <w:rsid w:val="006B12DB"/>
    <w:rsid w:val="00771EF3"/>
    <w:rsid w:val="007E5C43"/>
    <w:rsid w:val="00833593"/>
    <w:rsid w:val="00A67BD7"/>
    <w:rsid w:val="00AB4B1C"/>
    <w:rsid w:val="00B426D6"/>
    <w:rsid w:val="00C17D88"/>
    <w:rsid w:val="00CE119C"/>
    <w:rsid w:val="00D5646F"/>
    <w:rsid w:val="00F2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B12DB"/>
    <w:rPr>
      <w:color w:val="808080"/>
    </w:rPr>
  </w:style>
  <w:style w:type="paragraph" w:customStyle="1" w:styleId="38D5BDCD8E3844E1891BFF851F9D559E1">
    <w:name w:val="38D5BDCD8E3844E1891BFF851F9D559E1"/>
    <w:rsid w:val="00F27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DF9F09A4BF4D3EA49F08BB63918293">
    <w:name w:val="EBDF9F09A4BF4D3EA49F08BB63918293"/>
    <w:rsid w:val="00D5646F"/>
  </w:style>
  <w:style w:type="paragraph" w:customStyle="1" w:styleId="F35152C039DE4890A85C5A63A8D9AC89">
    <w:name w:val="F35152C039DE4890A85C5A63A8D9AC89"/>
    <w:rsid w:val="00D5646F"/>
  </w:style>
  <w:style w:type="paragraph" w:customStyle="1" w:styleId="63A487B3E66E42D3A4D63525D673C816">
    <w:name w:val="63A487B3E66E42D3A4D63525D673C816"/>
    <w:rsid w:val="00D5646F"/>
  </w:style>
  <w:style w:type="paragraph" w:customStyle="1" w:styleId="DB7C636F6CFC49EB9571D9BFEC1A5E6A">
    <w:name w:val="DB7C636F6CFC49EB9571D9BFEC1A5E6A"/>
    <w:rsid w:val="00D5646F"/>
  </w:style>
  <w:style w:type="paragraph" w:customStyle="1" w:styleId="34DA940DEDAF4B57ABE3E6E08A7923C1">
    <w:name w:val="34DA940DEDAF4B57ABE3E6E08A7923C1"/>
    <w:rsid w:val="00D5646F"/>
  </w:style>
  <w:style w:type="paragraph" w:customStyle="1" w:styleId="E80D2DE27EA447A0AB70929AF8CF9CB9">
    <w:name w:val="E80D2DE27EA447A0AB70929AF8CF9CB9"/>
    <w:rsid w:val="006B12DB"/>
  </w:style>
  <w:style w:type="paragraph" w:customStyle="1" w:styleId="4D219B28C9264AF59DCB3DC32EEDEBAF">
    <w:name w:val="4D219B28C9264AF59DCB3DC32EEDEBAF"/>
    <w:rsid w:val="00D5646F"/>
  </w:style>
  <w:style w:type="paragraph" w:customStyle="1" w:styleId="2BC2E2A726964E47872D49D1E7F987A5">
    <w:name w:val="2BC2E2A726964E47872D49D1E7F987A5"/>
    <w:rsid w:val="00D5646F"/>
  </w:style>
  <w:style w:type="paragraph" w:customStyle="1" w:styleId="3FAB2B6A62A84C249EBCE117D55177DB">
    <w:name w:val="3FAB2B6A62A84C249EBCE117D55177DB"/>
    <w:rsid w:val="00D5646F"/>
  </w:style>
  <w:style w:type="paragraph" w:customStyle="1" w:styleId="83039FD84DE94C07924B49ABE227C663">
    <w:name w:val="83039FD84DE94C07924B49ABE227C663"/>
    <w:rsid w:val="00D5646F"/>
  </w:style>
  <w:style w:type="paragraph" w:customStyle="1" w:styleId="B7AA43E6A5144ADD8A27B27C9E6840A4">
    <w:name w:val="B7AA43E6A5144ADD8A27B27C9E6840A4"/>
    <w:rsid w:val="00D5646F"/>
  </w:style>
  <w:style w:type="paragraph" w:customStyle="1" w:styleId="0BCC8C3C6F894111A929DA36F2396FFD">
    <w:name w:val="0BCC8C3C6F894111A929DA36F2396FFD"/>
    <w:rsid w:val="00D5646F"/>
  </w:style>
  <w:style w:type="paragraph" w:customStyle="1" w:styleId="BA21892119364FF2A2A7DF77537FFDF1">
    <w:name w:val="BA21892119364FF2A2A7DF77537FFDF1"/>
    <w:rsid w:val="00D5646F"/>
  </w:style>
  <w:style w:type="paragraph" w:customStyle="1" w:styleId="4F569E54D661436CAAE1FFC7FB863FBD">
    <w:name w:val="4F569E54D661436CAAE1FFC7FB863FBD"/>
    <w:rsid w:val="00D564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828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10</cp:revision>
  <cp:lastPrinted>2016-10-07T08:49:00Z</cp:lastPrinted>
  <dcterms:created xsi:type="dcterms:W3CDTF">2024-10-11T07:18:00Z</dcterms:created>
  <dcterms:modified xsi:type="dcterms:W3CDTF">2025-02-18T14:17:00Z</dcterms:modified>
</cp:coreProperties>
</file>